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C9E" w:rsidRPr="00B219D9" w:rsidRDefault="00A55C9E" w:rsidP="004609B7">
      <w:pPr>
        <w:widowControl w:val="0"/>
      </w:pPr>
    </w:p>
    <w:p w:rsidR="004609B7" w:rsidRPr="00391F49" w:rsidRDefault="004609B7" w:rsidP="004609B7">
      <w:pPr>
        <w:rPr>
          <w:sz w:val="28"/>
          <w:szCs w:val="28"/>
        </w:rPr>
      </w:pPr>
      <w:r w:rsidRPr="00391F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</w:t>
      </w:r>
      <w:r w:rsidRPr="00391F49">
        <w:rPr>
          <w:sz w:val="28"/>
          <w:szCs w:val="28"/>
        </w:rPr>
        <w:t>Муниципальное бюджетное общеобразовательное учреждение</w:t>
      </w:r>
    </w:p>
    <w:p w:rsidR="004609B7" w:rsidRPr="00391F49" w:rsidRDefault="004609B7" w:rsidP="004609B7">
      <w:pPr>
        <w:jc w:val="center"/>
        <w:rPr>
          <w:sz w:val="28"/>
          <w:szCs w:val="28"/>
        </w:rPr>
      </w:pPr>
      <w:proofErr w:type="spellStart"/>
      <w:r w:rsidRPr="00391F49">
        <w:rPr>
          <w:sz w:val="28"/>
          <w:szCs w:val="28"/>
        </w:rPr>
        <w:t>Верхнегрековская</w:t>
      </w:r>
      <w:proofErr w:type="spellEnd"/>
      <w:r w:rsidRPr="00391F49">
        <w:rPr>
          <w:sz w:val="28"/>
          <w:szCs w:val="28"/>
        </w:rPr>
        <w:t xml:space="preserve"> основная общеобразовательная школа</w:t>
      </w:r>
    </w:p>
    <w:p w:rsidR="004609B7" w:rsidRPr="00391F49" w:rsidRDefault="004609B7" w:rsidP="004609B7">
      <w:pPr>
        <w:rPr>
          <w:sz w:val="28"/>
          <w:szCs w:val="28"/>
        </w:rPr>
      </w:pPr>
    </w:p>
    <w:p w:rsidR="004609B7" w:rsidRPr="00391F49" w:rsidRDefault="004609B7" w:rsidP="004609B7">
      <w:pPr>
        <w:jc w:val="right"/>
        <w:rPr>
          <w:sz w:val="28"/>
          <w:szCs w:val="28"/>
        </w:rPr>
      </w:pPr>
      <w:r w:rsidRPr="00391F49">
        <w:rPr>
          <w:sz w:val="28"/>
          <w:szCs w:val="28"/>
        </w:rPr>
        <w:t xml:space="preserve">                                                                  «Утверждаю»</w:t>
      </w:r>
    </w:p>
    <w:p w:rsidR="004609B7" w:rsidRPr="00391F49" w:rsidRDefault="004609B7" w:rsidP="004609B7">
      <w:pPr>
        <w:jc w:val="right"/>
        <w:rPr>
          <w:sz w:val="28"/>
          <w:szCs w:val="28"/>
        </w:rPr>
      </w:pPr>
      <w:r w:rsidRPr="00391F49">
        <w:rPr>
          <w:sz w:val="28"/>
          <w:szCs w:val="28"/>
        </w:rPr>
        <w:t xml:space="preserve">                                                                Директор МБОУ </w:t>
      </w:r>
    </w:p>
    <w:p w:rsidR="004609B7" w:rsidRPr="00391F49" w:rsidRDefault="004609B7" w:rsidP="004609B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proofErr w:type="spellStart"/>
      <w:r w:rsidRPr="00391F49">
        <w:rPr>
          <w:sz w:val="28"/>
          <w:szCs w:val="28"/>
        </w:rPr>
        <w:t>Верхнегрековская</w:t>
      </w:r>
      <w:proofErr w:type="spellEnd"/>
      <w:r w:rsidRPr="00391F49">
        <w:rPr>
          <w:sz w:val="28"/>
          <w:szCs w:val="28"/>
        </w:rPr>
        <w:t xml:space="preserve"> ООШ</w:t>
      </w:r>
    </w:p>
    <w:p w:rsidR="004609B7" w:rsidRPr="00391F49" w:rsidRDefault="004609B7" w:rsidP="004609B7">
      <w:pPr>
        <w:jc w:val="right"/>
        <w:rPr>
          <w:sz w:val="28"/>
          <w:szCs w:val="28"/>
        </w:rPr>
      </w:pPr>
      <w:r w:rsidRPr="00391F49">
        <w:rPr>
          <w:sz w:val="28"/>
          <w:szCs w:val="28"/>
        </w:rPr>
        <w:t xml:space="preserve">                                                                             __________ </w:t>
      </w:r>
      <w:r w:rsidR="00EE185F">
        <w:rPr>
          <w:sz w:val="28"/>
          <w:szCs w:val="28"/>
        </w:rPr>
        <w:t>/</w:t>
      </w:r>
      <w:proofErr w:type="spellStart"/>
      <w:r w:rsidR="00EE185F">
        <w:rPr>
          <w:sz w:val="28"/>
          <w:szCs w:val="28"/>
        </w:rPr>
        <w:t>Е.И.Палюх</w:t>
      </w:r>
      <w:proofErr w:type="spellEnd"/>
      <w:r w:rsidRPr="00391F49">
        <w:rPr>
          <w:sz w:val="28"/>
          <w:szCs w:val="28"/>
        </w:rPr>
        <w:t>/</w:t>
      </w:r>
    </w:p>
    <w:p w:rsidR="004609B7" w:rsidRPr="00391F49" w:rsidRDefault="004609B7" w:rsidP="004609B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Приказ </w:t>
      </w:r>
      <w:r w:rsidR="00EE185F">
        <w:rPr>
          <w:sz w:val="28"/>
          <w:szCs w:val="28"/>
        </w:rPr>
        <w:t>№            от             2021</w:t>
      </w:r>
      <w:r w:rsidRPr="00391F49">
        <w:rPr>
          <w:sz w:val="28"/>
          <w:szCs w:val="28"/>
        </w:rPr>
        <w:t>г.</w:t>
      </w:r>
    </w:p>
    <w:p w:rsidR="004609B7" w:rsidRPr="00391F49" w:rsidRDefault="004609B7" w:rsidP="004609B7">
      <w:pPr>
        <w:jc w:val="right"/>
        <w:rPr>
          <w:sz w:val="28"/>
          <w:szCs w:val="28"/>
        </w:rPr>
      </w:pPr>
    </w:p>
    <w:p w:rsidR="004609B7" w:rsidRPr="00391F49" w:rsidRDefault="004609B7" w:rsidP="004609B7">
      <w:pPr>
        <w:rPr>
          <w:sz w:val="28"/>
          <w:szCs w:val="28"/>
        </w:rPr>
      </w:pPr>
    </w:p>
    <w:p w:rsidR="004609B7" w:rsidRPr="00391F49" w:rsidRDefault="004609B7" w:rsidP="004609B7">
      <w:pPr>
        <w:jc w:val="center"/>
        <w:rPr>
          <w:sz w:val="32"/>
          <w:szCs w:val="28"/>
        </w:rPr>
      </w:pPr>
      <w:r w:rsidRPr="00391F49">
        <w:rPr>
          <w:sz w:val="32"/>
          <w:szCs w:val="28"/>
        </w:rPr>
        <w:t>РАБОЧАЯ ПРОГРАММА</w:t>
      </w:r>
    </w:p>
    <w:p w:rsidR="004609B7" w:rsidRPr="00391F49" w:rsidRDefault="004609B7" w:rsidP="004609B7">
      <w:pPr>
        <w:jc w:val="center"/>
        <w:rPr>
          <w:sz w:val="32"/>
          <w:szCs w:val="28"/>
        </w:rPr>
      </w:pPr>
    </w:p>
    <w:p w:rsidR="004609B7" w:rsidRDefault="004609B7" w:rsidP="004609B7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 xml:space="preserve">по окружающему миру </w:t>
      </w:r>
    </w:p>
    <w:p w:rsidR="004609B7" w:rsidRPr="00391F49" w:rsidRDefault="004609B7" w:rsidP="004609B7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 xml:space="preserve"> 3</w:t>
      </w:r>
      <w:r w:rsidRPr="00391F49">
        <w:rPr>
          <w:b/>
          <w:sz w:val="36"/>
          <w:szCs w:val="28"/>
        </w:rPr>
        <w:t xml:space="preserve"> класс</w:t>
      </w:r>
    </w:p>
    <w:p w:rsidR="004609B7" w:rsidRPr="00391F49" w:rsidRDefault="004609B7" w:rsidP="004609B7">
      <w:pPr>
        <w:jc w:val="center"/>
        <w:rPr>
          <w:sz w:val="40"/>
          <w:szCs w:val="28"/>
        </w:rPr>
      </w:pPr>
    </w:p>
    <w:p w:rsidR="004609B7" w:rsidRPr="00391F49" w:rsidRDefault="004609B7" w:rsidP="004609B7">
      <w:pPr>
        <w:jc w:val="center"/>
        <w:rPr>
          <w:sz w:val="28"/>
          <w:szCs w:val="28"/>
        </w:rPr>
      </w:pPr>
      <w:r w:rsidRPr="00391F49">
        <w:rPr>
          <w:sz w:val="28"/>
          <w:szCs w:val="28"/>
        </w:rPr>
        <w:t>учи</w:t>
      </w:r>
      <w:r>
        <w:rPr>
          <w:sz w:val="28"/>
          <w:szCs w:val="28"/>
        </w:rPr>
        <w:t xml:space="preserve">теля </w:t>
      </w:r>
      <w:proofErr w:type="spellStart"/>
      <w:r>
        <w:rPr>
          <w:sz w:val="28"/>
          <w:szCs w:val="28"/>
        </w:rPr>
        <w:t>Пироженко</w:t>
      </w:r>
      <w:proofErr w:type="spellEnd"/>
      <w:r>
        <w:rPr>
          <w:sz w:val="28"/>
          <w:szCs w:val="28"/>
        </w:rPr>
        <w:t xml:space="preserve"> Натальи Савельевны</w:t>
      </w:r>
    </w:p>
    <w:p w:rsidR="004609B7" w:rsidRPr="00391F49" w:rsidRDefault="004609B7" w:rsidP="004609B7">
      <w:pPr>
        <w:jc w:val="center"/>
        <w:rPr>
          <w:sz w:val="28"/>
          <w:szCs w:val="28"/>
        </w:rPr>
      </w:pPr>
      <w:r w:rsidRPr="00391F49">
        <w:rPr>
          <w:sz w:val="28"/>
          <w:szCs w:val="28"/>
        </w:rPr>
        <w:t xml:space="preserve">Количество часов: </w:t>
      </w:r>
      <w:r w:rsidR="00805085">
        <w:rPr>
          <w:sz w:val="28"/>
          <w:szCs w:val="28"/>
        </w:rPr>
        <w:t>65</w:t>
      </w:r>
    </w:p>
    <w:p w:rsidR="004609B7" w:rsidRPr="00391F49" w:rsidRDefault="004609B7" w:rsidP="004609B7">
      <w:pPr>
        <w:jc w:val="center"/>
        <w:rPr>
          <w:sz w:val="28"/>
          <w:szCs w:val="28"/>
        </w:rPr>
      </w:pPr>
    </w:p>
    <w:p w:rsidR="004609B7" w:rsidRPr="00391F49" w:rsidRDefault="004609B7" w:rsidP="004609B7">
      <w:pPr>
        <w:rPr>
          <w:sz w:val="28"/>
          <w:szCs w:val="28"/>
        </w:rPr>
      </w:pPr>
      <w:r w:rsidRPr="00391F49">
        <w:rPr>
          <w:sz w:val="28"/>
        </w:rPr>
        <w:t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примерных программ начального общего образования и авторской программы</w:t>
      </w:r>
      <w:r>
        <w:rPr>
          <w:sz w:val="28"/>
        </w:rPr>
        <w:t xml:space="preserve"> </w:t>
      </w:r>
      <w:r w:rsidRPr="00391F49">
        <w:rPr>
          <w:sz w:val="28"/>
          <w:szCs w:val="28"/>
        </w:rPr>
        <w:t>А.А.Плешакова «Окружающий мир»</w:t>
      </w:r>
      <w:r w:rsidRPr="00391F49">
        <w:rPr>
          <w:sz w:val="28"/>
        </w:rPr>
        <w:t xml:space="preserve"> (УМК «Школа России»)</w:t>
      </w:r>
    </w:p>
    <w:p w:rsidR="004609B7" w:rsidRPr="00391F49" w:rsidRDefault="004609B7" w:rsidP="004609B7">
      <w:pPr>
        <w:rPr>
          <w:color w:val="000000"/>
          <w:sz w:val="28"/>
          <w:szCs w:val="28"/>
        </w:rPr>
      </w:pPr>
    </w:p>
    <w:p w:rsidR="004609B7" w:rsidRPr="00391F49" w:rsidRDefault="004609B7" w:rsidP="004609B7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4609B7" w:rsidRPr="00391F49" w:rsidRDefault="004609B7" w:rsidP="004609B7">
      <w:pPr>
        <w:rPr>
          <w:sz w:val="28"/>
          <w:szCs w:val="28"/>
        </w:rPr>
      </w:pPr>
      <w:r w:rsidRPr="00391F49">
        <w:rPr>
          <w:sz w:val="28"/>
          <w:szCs w:val="28"/>
        </w:rPr>
        <w:t>Учебник</w:t>
      </w:r>
      <w:r>
        <w:rPr>
          <w:sz w:val="28"/>
          <w:szCs w:val="28"/>
        </w:rPr>
        <w:t xml:space="preserve"> «Окружающий мир» 3</w:t>
      </w:r>
      <w:r w:rsidRPr="00391F49">
        <w:rPr>
          <w:sz w:val="28"/>
          <w:szCs w:val="28"/>
        </w:rPr>
        <w:t xml:space="preserve"> </w:t>
      </w:r>
      <w:proofErr w:type="spellStart"/>
      <w:r w:rsidRPr="00391F49">
        <w:rPr>
          <w:sz w:val="28"/>
          <w:szCs w:val="28"/>
        </w:rPr>
        <w:t>кл</w:t>
      </w:r>
      <w:proofErr w:type="spellEnd"/>
      <w:r w:rsidRPr="00391F49">
        <w:rPr>
          <w:sz w:val="28"/>
          <w:szCs w:val="28"/>
        </w:rPr>
        <w:t>. А.А.Плешаков</w:t>
      </w:r>
    </w:p>
    <w:p w:rsidR="004609B7" w:rsidRPr="00391F49" w:rsidRDefault="004609B7" w:rsidP="004609B7">
      <w:pPr>
        <w:rPr>
          <w:sz w:val="28"/>
          <w:szCs w:val="28"/>
        </w:rPr>
      </w:pPr>
      <w:r>
        <w:rPr>
          <w:rFonts w:eastAsia="SchoolBookC"/>
          <w:sz w:val="28"/>
          <w:szCs w:val="28"/>
        </w:rPr>
        <w:t xml:space="preserve"> М.:  "Просвещение", 2019</w:t>
      </w:r>
      <w:r w:rsidRPr="00391F49">
        <w:rPr>
          <w:rFonts w:eastAsia="SchoolBookC"/>
          <w:sz w:val="28"/>
          <w:szCs w:val="28"/>
        </w:rPr>
        <w:t xml:space="preserve"> г.</w:t>
      </w:r>
    </w:p>
    <w:p w:rsidR="004609B7" w:rsidRPr="00391F49" w:rsidRDefault="004609B7" w:rsidP="004609B7">
      <w:pPr>
        <w:jc w:val="center"/>
        <w:rPr>
          <w:sz w:val="36"/>
          <w:szCs w:val="28"/>
        </w:rPr>
      </w:pPr>
    </w:p>
    <w:p w:rsidR="004609B7" w:rsidRDefault="004609B7" w:rsidP="004609B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EE185F">
        <w:rPr>
          <w:sz w:val="28"/>
          <w:szCs w:val="28"/>
        </w:rPr>
        <w:t xml:space="preserve">                            2021-2022</w:t>
      </w:r>
      <w:r w:rsidRPr="00391F49">
        <w:rPr>
          <w:sz w:val="28"/>
          <w:szCs w:val="28"/>
        </w:rPr>
        <w:t xml:space="preserve"> учебный год</w:t>
      </w:r>
      <w:bookmarkStart w:id="0" w:name="bookmark15"/>
    </w:p>
    <w:p w:rsidR="002F4DA5" w:rsidRPr="004609B7" w:rsidRDefault="004609B7" w:rsidP="004609B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</w:t>
      </w:r>
      <w:r w:rsidR="002F4DA5" w:rsidRPr="000E29E6">
        <w:rPr>
          <w:rFonts w:eastAsia="Arial"/>
          <w:b/>
          <w:bCs/>
          <w:color w:val="000000"/>
          <w:sz w:val="22"/>
          <w:szCs w:val="22"/>
        </w:rPr>
        <w:t xml:space="preserve">ПЛАНИРУЕМЫЕ РЕЗУЛЬТАТЫ </w:t>
      </w:r>
      <w:r w:rsidR="002F4DA5">
        <w:rPr>
          <w:rFonts w:eastAsia="Arial"/>
          <w:b/>
          <w:bCs/>
          <w:color w:val="000000"/>
          <w:sz w:val="22"/>
          <w:szCs w:val="22"/>
        </w:rPr>
        <w:t>ОСВОЕНИЕЯ УЧЕБНОГО ПРЕДМЕТА</w:t>
      </w:r>
      <w:bookmarkEnd w:id="0"/>
    </w:p>
    <w:p w:rsidR="002F4DA5" w:rsidRPr="00A55C9E" w:rsidRDefault="002F4DA5" w:rsidP="002F4DA5">
      <w:pPr>
        <w:widowControl w:val="0"/>
        <w:spacing w:before="120" w:after="120"/>
        <w:ind w:firstLine="425"/>
        <w:jc w:val="both"/>
        <w:rPr>
          <w:rFonts w:eastAsia="Arial"/>
          <w:b/>
          <w:bCs/>
          <w:color w:val="000000"/>
          <w:sz w:val="22"/>
          <w:szCs w:val="22"/>
        </w:rPr>
      </w:pPr>
    </w:p>
    <w:p w:rsidR="002F4DA5" w:rsidRPr="004609B7" w:rsidRDefault="002F4DA5" w:rsidP="002F4DA5">
      <w:pPr>
        <w:widowControl w:val="0"/>
        <w:spacing w:before="120" w:after="120"/>
        <w:ind w:firstLine="425"/>
        <w:jc w:val="both"/>
        <w:rPr>
          <w:rFonts w:eastAsia="Arial"/>
          <w:sz w:val="28"/>
          <w:szCs w:val="28"/>
        </w:rPr>
      </w:pPr>
      <w:r w:rsidRPr="004609B7">
        <w:rPr>
          <w:rFonts w:eastAsia="Arial"/>
          <w:sz w:val="28"/>
          <w:szCs w:val="28"/>
        </w:rPr>
        <w:t xml:space="preserve">Обучающиеся </w:t>
      </w:r>
      <w:r w:rsidR="00EF2B23" w:rsidRPr="004609B7">
        <w:rPr>
          <w:rFonts w:eastAsia="Arial"/>
          <w:b/>
          <w:bCs/>
          <w:iCs/>
          <w:sz w:val="28"/>
          <w:szCs w:val="28"/>
          <w:shd w:val="clear" w:color="auto" w:fill="FFFFFF"/>
        </w:rPr>
        <w:t>научатся:</w:t>
      </w:r>
    </w:p>
    <w:p w:rsidR="002F4DA5" w:rsidRPr="004609B7" w:rsidRDefault="002F4DA5" w:rsidP="002F4DA5">
      <w:pPr>
        <w:widowControl w:val="0"/>
        <w:numPr>
          <w:ilvl w:val="0"/>
          <w:numId w:val="8"/>
        </w:numPr>
        <w:spacing w:before="120" w:after="120"/>
        <w:jc w:val="both"/>
        <w:rPr>
          <w:rFonts w:eastAsia="Arial"/>
          <w:sz w:val="28"/>
          <w:szCs w:val="28"/>
        </w:rPr>
      </w:pPr>
      <w:r w:rsidRPr="004609B7">
        <w:rPr>
          <w:rFonts w:eastAsia="Arial"/>
          <w:sz w:val="28"/>
          <w:szCs w:val="28"/>
        </w:rPr>
        <w:t>определять место человека в мире;</w:t>
      </w:r>
    </w:p>
    <w:p w:rsidR="002F4DA5" w:rsidRPr="004609B7" w:rsidRDefault="002F4DA5" w:rsidP="002F4DA5">
      <w:pPr>
        <w:widowControl w:val="0"/>
        <w:numPr>
          <w:ilvl w:val="0"/>
          <w:numId w:val="8"/>
        </w:numPr>
        <w:spacing w:before="120" w:after="120"/>
        <w:jc w:val="both"/>
        <w:rPr>
          <w:rFonts w:eastAsia="Arial"/>
          <w:sz w:val="28"/>
          <w:szCs w:val="28"/>
        </w:rPr>
      </w:pPr>
      <w:r w:rsidRPr="004609B7">
        <w:rPr>
          <w:rFonts w:eastAsia="Arial"/>
          <w:sz w:val="28"/>
          <w:szCs w:val="28"/>
        </w:rPr>
        <w:t>распознавать тела и вещества, твердые вещества, жидкости и газы;</w:t>
      </w:r>
    </w:p>
    <w:p w:rsidR="002F4DA5" w:rsidRPr="004609B7" w:rsidRDefault="002F4DA5" w:rsidP="002F4DA5">
      <w:pPr>
        <w:widowControl w:val="0"/>
        <w:numPr>
          <w:ilvl w:val="0"/>
          <w:numId w:val="8"/>
        </w:numPr>
        <w:spacing w:before="120" w:after="120"/>
        <w:jc w:val="both"/>
        <w:rPr>
          <w:rFonts w:eastAsia="Arial"/>
          <w:sz w:val="28"/>
          <w:szCs w:val="28"/>
        </w:rPr>
      </w:pPr>
      <w:r w:rsidRPr="004609B7">
        <w:rPr>
          <w:rFonts w:eastAsia="Arial"/>
          <w:sz w:val="28"/>
          <w:szCs w:val="28"/>
        </w:rPr>
        <w:t>называть основные свойства воздуха и воды;</w:t>
      </w:r>
    </w:p>
    <w:p w:rsidR="002F4DA5" w:rsidRPr="004609B7" w:rsidRDefault="002F4DA5" w:rsidP="002F4DA5">
      <w:pPr>
        <w:widowControl w:val="0"/>
        <w:numPr>
          <w:ilvl w:val="0"/>
          <w:numId w:val="8"/>
        </w:numPr>
        <w:spacing w:before="120" w:after="120"/>
        <w:jc w:val="both"/>
        <w:rPr>
          <w:rFonts w:eastAsia="Arial"/>
          <w:sz w:val="28"/>
          <w:szCs w:val="28"/>
        </w:rPr>
      </w:pPr>
      <w:r w:rsidRPr="004609B7">
        <w:rPr>
          <w:rFonts w:eastAsia="Arial"/>
          <w:sz w:val="28"/>
          <w:szCs w:val="28"/>
        </w:rPr>
        <w:t>объяснять круговорот воды в природе;</w:t>
      </w:r>
    </w:p>
    <w:p w:rsidR="002F4DA5" w:rsidRPr="004609B7" w:rsidRDefault="002F4DA5" w:rsidP="002F4DA5">
      <w:pPr>
        <w:widowControl w:val="0"/>
        <w:numPr>
          <w:ilvl w:val="0"/>
          <w:numId w:val="8"/>
        </w:numPr>
        <w:spacing w:before="120" w:after="120"/>
        <w:jc w:val="both"/>
        <w:rPr>
          <w:rFonts w:eastAsia="Arial"/>
          <w:sz w:val="28"/>
          <w:szCs w:val="28"/>
        </w:rPr>
      </w:pPr>
      <w:proofErr w:type="gramStart"/>
      <w:r w:rsidRPr="004609B7">
        <w:rPr>
          <w:rFonts w:eastAsia="Arial"/>
          <w:sz w:val="28"/>
          <w:szCs w:val="28"/>
        </w:rPr>
        <w:t xml:space="preserve">определять основные группы живого (растения, животные, грибы, бактерии); </w:t>
      </w:r>
      <w:proofErr w:type="spellStart"/>
      <w:r w:rsidRPr="004609B7">
        <w:rPr>
          <w:rFonts w:eastAsia="Arial"/>
          <w:sz w:val="28"/>
          <w:szCs w:val="28"/>
        </w:rPr>
        <w:t>группь</w:t>
      </w:r>
      <w:proofErr w:type="spellEnd"/>
      <w:r w:rsidRPr="004609B7">
        <w:rPr>
          <w:rFonts w:eastAsia="Arial"/>
          <w:sz w:val="28"/>
          <w:szCs w:val="28"/>
        </w:rPr>
        <w:t xml:space="preserve"> растений (водоросли, мхи, папоротники, хвойные, цветковые); группы животных (насекомые рыбы, земноводные, пресмыкающиеся, птицы, звери); съедобные и несъедобные грибы;</w:t>
      </w:r>
      <w:proofErr w:type="gramEnd"/>
    </w:p>
    <w:p w:rsidR="002F4DA5" w:rsidRPr="004609B7" w:rsidRDefault="002F4DA5" w:rsidP="002F4DA5">
      <w:pPr>
        <w:widowControl w:val="0"/>
        <w:numPr>
          <w:ilvl w:val="0"/>
          <w:numId w:val="8"/>
        </w:numPr>
        <w:spacing w:before="120" w:after="120"/>
        <w:jc w:val="both"/>
        <w:rPr>
          <w:rFonts w:eastAsia="Arial"/>
          <w:sz w:val="28"/>
          <w:szCs w:val="28"/>
        </w:rPr>
      </w:pPr>
      <w:r w:rsidRPr="004609B7">
        <w:rPr>
          <w:rFonts w:eastAsia="Arial"/>
          <w:sz w:val="28"/>
          <w:szCs w:val="28"/>
        </w:rPr>
        <w:t>устанавливать взаимосвязи между неживой и живой природой, внутри живой природы (между растениями и животными, между различными животными);</w:t>
      </w:r>
    </w:p>
    <w:p w:rsidR="002F4DA5" w:rsidRPr="004609B7" w:rsidRDefault="002F4DA5" w:rsidP="002F4DA5">
      <w:pPr>
        <w:widowControl w:val="0"/>
        <w:numPr>
          <w:ilvl w:val="0"/>
          <w:numId w:val="8"/>
        </w:numPr>
        <w:spacing w:before="120" w:after="120"/>
        <w:jc w:val="both"/>
        <w:rPr>
          <w:rFonts w:eastAsia="Arial"/>
          <w:sz w:val="28"/>
          <w:szCs w:val="28"/>
        </w:rPr>
      </w:pPr>
      <w:r w:rsidRPr="004609B7">
        <w:rPr>
          <w:rFonts w:eastAsia="Arial"/>
          <w:sz w:val="28"/>
          <w:szCs w:val="28"/>
        </w:rPr>
        <w:t>устанавливать взаимосвязи между природой и человеком (значение природы для человека, отрицательное и положительное воздействие людей на природу, меры по охране природы, правила личного поведения в природе);</w:t>
      </w:r>
    </w:p>
    <w:p w:rsidR="002F4DA5" w:rsidRPr="004609B7" w:rsidRDefault="002F4DA5" w:rsidP="002F4DA5">
      <w:pPr>
        <w:widowControl w:val="0"/>
        <w:numPr>
          <w:ilvl w:val="0"/>
          <w:numId w:val="8"/>
        </w:numPr>
        <w:spacing w:before="120" w:after="120"/>
        <w:jc w:val="both"/>
        <w:rPr>
          <w:rFonts w:eastAsia="Arial"/>
          <w:sz w:val="28"/>
          <w:szCs w:val="28"/>
        </w:rPr>
      </w:pPr>
      <w:r w:rsidRPr="004609B7">
        <w:rPr>
          <w:rFonts w:eastAsia="Arial"/>
          <w:sz w:val="28"/>
          <w:szCs w:val="28"/>
        </w:rPr>
        <w:t>характеризовать системы органов человека (их части и назначение);</w:t>
      </w:r>
    </w:p>
    <w:p w:rsidR="002F4DA5" w:rsidRPr="004609B7" w:rsidRDefault="002F4DA5" w:rsidP="002F4DA5">
      <w:pPr>
        <w:widowControl w:val="0"/>
        <w:numPr>
          <w:ilvl w:val="0"/>
          <w:numId w:val="8"/>
        </w:numPr>
        <w:spacing w:before="120" w:after="120"/>
        <w:jc w:val="both"/>
        <w:rPr>
          <w:rFonts w:eastAsia="Arial"/>
          <w:sz w:val="28"/>
          <w:szCs w:val="28"/>
        </w:rPr>
      </w:pPr>
      <w:r w:rsidRPr="004609B7">
        <w:rPr>
          <w:rFonts w:eastAsia="Arial"/>
          <w:sz w:val="28"/>
          <w:szCs w:val="28"/>
        </w:rPr>
        <w:t>правилам гигиены; основам здорового образа жизни;</w:t>
      </w:r>
    </w:p>
    <w:p w:rsidR="002F4DA5" w:rsidRPr="004609B7" w:rsidRDefault="002F4DA5" w:rsidP="002F4DA5">
      <w:pPr>
        <w:widowControl w:val="0"/>
        <w:numPr>
          <w:ilvl w:val="0"/>
          <w:numId w:val="8"/>
        </w:numPr>
        <w:spacing w:before="120" w:after="120"/>
        <w:jc w:val="both"/>
        <w:rPr>
          <w:rFonts w:eastAsia="Arial"/>
          <w:sz w:val="28"/>
          <w:szCs w:val="28"/>
        </w:rPr>
      </w:pPr>
      <w:r w:rsidRPr="004609B7">
        <w:rPr>
          <w:rFonts w:eastAsia="Arial"/>
          <w:sz w:val="28"/>
          <w:szCs w:val="28"/>
        </w:rPr>
        <w:t>правилам безопасного поведения в быту и на улице,</w:t>
      </w:r>
    </w:p>
    <w:p w:rsidR="002F4DA5" w:rsidRPr="004609B7" w:rsidRDefault="002F4DA5" w:rsidP="002F4DA5">
      <w:pPr>
        <w:widowControl w:val="0"/>
        <w:numPr>
          <w:ilvl w:val="0"/>
          <w:numId w:val="8"/>
        </w:numPr>
        <w:spacing w:before="120" w:after="120"/>
        <w:jc w:val="both"/>
        <w:rPr>
          <w:rFonts w:eastAsia="Arial"/>
          <w:sz w:val="28"/>
          <w:szCs w:val="28"/>
        </w:rPr>
      </w:pPr>
      <w:r w:rsidRPr="004609B7">
        <w:rPr>
          <w:rFonts w:eastAsia="Arial"/>
          <w:sz w:val="28"/>
          <w:szCs w:val="28"/>
        </w:rPr>
        <w:t>распознавать основные дорожные знаки;</w:t>
      </w:r>
    </w:p>
    <w:p w:rsidR="002F4DA5" w:rsidRPr="004609B7" w:rsidRDefault="002F4DA5" w:rsidP="002F4DA5">
      <w:pPr>
        <w:widowControl w:val="0"/>
        <w:numPr>
          <w:ilvl w:val="0"/>
          <w:numId w:val="8"/>
        </w:numPr>
        <w:spacing w:before="120" w:after="120"/>
        <w:jc w:val="both"/>
        <w:rPr>
          <w:rFonts w:eastAsia="Arial"/>
          <w:sz w:val="28"/>
          <w:szCs w:val="28"/>
        </w:rPr>
      </w:pPr>
      <w:r w:rsidRPr="004609B7">
        <w:rPr>
          <w:rFonts w:eastAsia="Arial"/>
          <w:sz w:val="28"/>
          <w:szCs w:val="28"/>
        </w:rPr>
        <w:t>правилам противопожарной безопасности, основам экологической безопасности;</w:t>
      </w:r>
    </w:p>
    <w:p w:rsidR="002F4DA5" w:rsidRPr="004609B7" w:rsidRDefault="002F4DA5" w:rsidP="002F4DA5">
      <w:pPr>
        <w:widowControl w:val="0"/>
        <w:numPr>
          <w:ilvl w:val="0"/>
          <w:numId w:val="8"/>
        </w:numPr>
        <w:spacing w:before="120" w:after="120"/>
        <w:jc w:val="both"/>
        <w:rPr>
          <w:rFonts w:eastAsia="Arial"/>
          <w:sz w:val="28"/>
          <w:szCs w:val="28"/>
        </w:rPr>
      </w:pPr>
      <w:r w:rsidRPr="004609B7">
        <w:rPr>
          <w:rFonts w:eastAsia="Arial"/>
          <w:sz w:val="28"/>
          <w:szCs w:val="28"/>
        </w:rPr>
        <w:t>называть потребности людей, товары и услуги;</w:t>
      </w:r>
    </w:p>
    <w:p w:rsidR="002F4DA5" w:rsidRPr="004609B7" w:rsidRDefault="002F4DA5" w:rsidP="002F4DA5">
      <w:pPr>
        <w:widowControl w:val="0"/>
        <w:numPr>
          <w:ilvl w:val="0"/>
          <w:numId w:val="8"/>
        </w:numPr>
        <w:spacing w:before="120" w:after="120"/>
        <w:jc w:val="both"/>
        <w:rPr>
          <w:rFonts w:eastAsia="Arial"/>
          <w:sz w:val="28"/>
          <w:szCs w:val="28"/>
        </w:rPr>
      </w:pPr>
      <w:r w:rsidRPr="004609B7">
        <w:rPr>
          <w:rFonts w:eastAsia="Arial"/>
          <w:sz w:val="28"/>
          <w:szCs w:val="28"/>
        </w:rPr>
        <w:t>определять роль природных богатств в экономике, роль денег в экономике; узнаю – основы семейного бюджета.</w:t>
      </w:r>
    </w:p>
    <w:p w:rsidR="002F4DA5" w:rsidRPr="004609B7" w:rsidRDefault="002F4DA5" w:rsidP="002F4DA5">
      <w:pPr>
        <w:widowControl w:val="0"/>
        <w:spacing w:before="120" w:after="120"/>
        <w:ind w:firstLine="425"/>
        <w:jc w:val="both"/>
        <w:rPr>
          <w:rFonts w:eastAsia="Arial"/>
          <w:b/>
          <w:sz w:val="28"/>
          <w:szCs w:val="28"/>
        </w:rPr>
      </w:pPr>
      <w:proofErr w:type="gramStart"/>
      <w:r w:rsidRPr="004609B7">
        <w:rPr>
          <w:rFonts w:eastAsia="Arial"/>
          <w:bCs/>
          <w:iCs/>
          <w:sz w:val="28"/>
          <w:szCs w:val="28"/>
          <w:shd w:val="clear" w:color="auto" w:fill="FFFFFF"/>
        </w:rPr>
        <w:t>Обучающиеся</w:t>
      </w:r>
      <w:proofErr w:type="gramEnd"/>
      <w:r w:rsidRPr="004609B7">
        <w:rPr>
          <w:rFonts w:eastAsia="Arial"/>
          <w:bCs/>
          <w:iCs/>
          <w:sz w:val="28"/>
          <w:szCs w:val="28"/>
          <w:shd w:val="clear" w:color="auto" w:fill="FFFFFF"/>
        </w:rPr>
        <w:t xml:space="preserve"> </w:t>
      </w:r>
      <w:r w:rsidRPr="004609B7">
        <w:rPr>
          <w:rFonts w:eastAsia="Arial"/>
          <w:sz w:val="28"/>
          <w:szCs w:val="28"/>
        </w:rPr>
        <w:t xml:space="preserve">получат </w:t>
      </w:r>
      <w:r w:rsidRPr="004609B7">
        <w:rPr>
          <w:rFonts w:eastAsia="Arial"/>
          <w:b/>
          <w:sz w:val="28"/>
          <w:szCs w:val="28"/>
        </w:rPr>
        <w:t>возможность научиться:</w:t>
      </w:r>
    </w:p>
    <w:p w:rsidR="002F4DA5" w:rsidRPr="004609B7" w:rsidRDefault="002F4DA5" w:rsidP="002F4DA5">
      <w:pPr>
        <w:widowControl w:val="0"/>
        <w:numPr>
          <w:ilvl w:val="0"/>
          <w:numId w:val="9"/>
        </w:numPr>
        <w:spacing w:before="120" w:after="120"/>
        <w:jc w:val="both"/>
        <w:rPr>
          <w:rFonts w:eastAsia="Arial"/>
          <w:sz w:val="28"/>
          <w:szCs w:val="28"/>
        </w:rPr>
      </w:pPr>
      <w:r w:rsidRPr="004609B7">
        <w:rPr>
          <w:rFonts w:eastAsia="Arial"/>
          <w:sz w:val="28"/>
          <w:szCs w:val="28"/>
        </w:rPr>
        <w:t>распознавать природные объекты с помощью атласа-определителя; различать наиболее распространенные в данной местности растения, животных, съедобные и несъедобные грибы;</w:t>
      </w:r>
    </w:p>
    <w:p w:rsidR="002F4DA5" w:rsidRPr="004609B7" w:rsidRDefault="002F4DA5" w:rsidP="002F4DA5">
      <w:pPr>
        <w:widowControl w:val="0"/>
        <w:numPr>
          <w:ilvl w:val="0"/>
          <w:numId w:val="9"/>
        </w:numPr>
        <w:spacing w:before="120" w:after="120"/>
        <w:jc w:val="both"/>
        <w:rPr>
          <w:rFonts w:eastAsia="Arial"/>
          <w:sz w:val="28"/>
          <w:szCs w:val="28"/>
        </w:rPr>
      </w:pPr>
      <w:r w:rsidRPr="004609B7">
        <w:rPr>
          <w:rFonts w:eastAsia="Arial"/>
          <w:sz w:val="28"/>
          <w:szCs w:val="28"/>
        </w:rPr>
        <w:t>проводить наблюдения природных тел и явлений, простейшие опыты и практические работы, фиксировать их результаты;</w:t>
      </w:r>
    </w:p>
    <w:p w:rsidR="002F4DA5" w:rsidRPr="004609B7" w:rsidRDefault="002F4DA5" w:rsidP="002F4DA5">
      <w:pPr>
        <w:widowControl w:val="0"/>
        <w:numPr>
          <w:ilvl w:val="0"/>
          <w:numId w:val="9"/>
        </w:numPr>
        <w:spacing w:before="120" w:after="120"/>
        <w:jc w:val="both"/>
        <w:rPr>
          <w:rFonts w:eastAsia="Arial"/>
          <w:sz w:val="28"/>
          <w:szCs w:val="28"/>
        </w:rPr>
      </w:pPr>
      <w:r w:rsidRPr="004609B7">
        <w:rPr>
          <w:rFonts w:eastAsia="Arial"/>
          <w:sz w:val="28"/>
          <w:szCs w:val="28"/>
        </w:rPr>
        <w:lastRenderedPageBreak/>
        <w:t>объяснять в пределах требований программы взаимосвязи в природе и между природой и человеком;</w:t>
      </w:r>
    </w:p>
    <w:p w:rsidR="002F4DA5" w:rsidRPr="004609B7" w:rsidRDefault="002F4DA5" w:rsidP="002F4DA5">
      <w:pPr>
        <w:widowControl w:val="0"/>
        <w:numPr>
          <w:ilvl w:val="0"/>
          <w:numId w:val="9"/>
        </w:numPr>
        <w:spacing w:before="120" w:after="120"/>
        <w:jc w:val="both"/>
        <w:rPr>
          <w:rFonts w:eastAsia="Arial"/>
          <w:sz w:val="28"/>
          <w:szCs w:val="28"/>
        </w:rPr>
      </w:pPr>
      <w:r w:rsidRPr="004609B7">
        <w:rPr>
          <w:rFonts w:eastAsia="Arial"/>
          <w:sz w:val="28"/>
          <w:szCs w:val="28"/>
        </w:rPr>
        <w:t>выполнять правила личного поведения в природе, обосновывать их необходимость; выполнять посильную работу по охране природы;</w:t>
      </w:r>
    </w:p>
    <w:p w:rsidR="002F4DA5" w:rsidRPr="004609B7" w:rsidRDefault="002F4DA5" w:rsidP="002F4DA5">
      <w:pPr>
        <w:widowControl w:val="0"/>
        <w:numPr>
          <w:ilvl w:val="0"/>
          <w:numId w:val="9"/>
        </w:numPr>
        <w:spacing w:before="120" w:after="120"/>
        <w:jc w:val="both"/>
        <w:rPr>
          <w:rFonts w:eastAsia="Arial"/>
          <w:sz w:val="28"/>
          <w:szCs w:val="28"/>
        </w:rPr>
      </w:pPr>
      <w:r w:rsidRPr="004609B7">
        <w:rPr>
          <w:rFonts w:eastAsia="Arial"/>
          <w:sz w:val="28"/>
          <w:szCs w:val="28"/>
        </w:rPr>
        <w:t>выполнять правила личной гигиены и безопасности, оказывать первую помощь при небольших повреждениях кожи; правильно обращаться с бытовым фильтром для очистки воды;</w:t>
      </w:r>
    </w:p>
    <w:p w:rsidR="002F4DA5" w:rsidRPr="004609B7" w:rsidRDefault="002F4DA5" w:rsidP="002F4DA5">
      <w:pPr>
        <w:widowControl w:val="0"/>
        <w:numPr>
          <w:ilvl w:val="0"/>
          <w:numId w:val="9"/>
        </w:numPr>
        <w:spacing w:before="120" w:after="120"/>
        <w:jc w:val="both"/>
        <w:rPr>
          <w:rFonts w:eastAsia="Arial"/>
          <w:sz w:val="28"/>
          <w:szCs w:val="28"/>
        </w:rPr>
      </w:pPr>
      <w:r w:rsidRPr="004609B7">
        <w:rPr>
          <w:rFonts w:eastAsia="Arial"/>
          <w:sz w:val="28"/>
          <w:szCs w:val="28"/>
        </w:rPr>
        <w:t>владеть элементарными приемами чтения карты;</w:t>
      </w:r>
    </w:p>
    <w:p w:rsidR="002F4DA5" w:rsidRPr="004609B7" w:rsidRDefault="002F4DA5" w:rsidP="002F4DA5">
      <w:pPr>
        <w:widowControl w:val="0"/>
        <w:numPr>
          <w:ilvl w:val="0"/>
          <w:numId w:val="9"/>
        </w:numPr>
        <w:spacing w:before="120" w:after="120"/>
        <w:jc w:val="both"/>
        <w:rPr>
          <w:rFonts w:eastAsia="Arial"/>
          <w:sz w:val="28"/>
          <w:szCs w:val="28"/>
        </w:rPr>
      </w:pPr>
      <w:r w:rsidRPr="004609B7">
        <w:rPr>
          <w:rFonts w:eastAsia="Arial"/>
          <w:sz w:val="28"/>
          <w:szCs w:val="28"/>
        </w:rPr>
        <w:t>приводить примеры городов России, стран – соседей России, стран зарубежной Европы и их столиц.</w:t>
      </w:r>
    </w:p>
    <w:p w:rsidR="002F4DA5" w:rsidRPr="004609B7" w:rsidRDefault="002F4DA5" w:rsidP="002F4DA5">
      <w:pPr>
        <w:widowControl w:val="0"/>
        <w:spacing w:before="120" w:after="120"/>
        <w:ind w:firstLine="425"/>
        <w:jc w:val="both"/>
        <w:rPr>
          <w:rFonts w:eastAsia="Arial"/>
          <w:color w:val="000000"/>
          <w:sz w:val="28"/>
          <w:szCs w:val="28"/>
        </w:rPr>
      </w:pPr>
      <w:bookmarkStart w:id="1" w:name="bookmark6"/>
      <w:r w:rsidRPr="004609B7">
        <w:rPr>
          <w:rFonts w:eastAsia="Arial"/>
          <w:color w:val="000000"/>
          <w:sz w:val="28"/>
          <w:szCs w:val="28"/>
        </w:rPr>
        <w:t xml:space="preserve">Программа обеспечивает достижение первоклассниками следующих </w:t>
      </w:r>
      <w:proofErr w:type="spellStart"/>
      <w:r w:rsidRPr="004609B7">
        <w:rPr>
          <w:rFonts w:eastAsia="Arial"/>
          <w:color w:val="000000"/>
          <w:sz w:val="28"/>
          <w:szCs w:val="28"/>
        </w:rPr>
        <w:t>метапредметных</w:t>
      </w:r>
      <w:proofErr w:type="spellEnd"/>
      <w:r w:rsidRPr="004609B7">
        <w:rPr>
          <w:rFonts w:eastAsia="Arial"/>
          <w:color w:val="000000"/>
          <w:sz w:val="28"/>
          <w:szCs w:val="28"/>
        </w:rPr>
        <w:t>, личностных и предметных результатов.</w:t>
      </w:r>
    </w:p>
    <w:p w:rsidR="002F4DA5" w:rsidRPr="004609B7" w:rsidRDefault="002F4DA5" w:rsidP="002F4DA5">
      <w:pPr>
        <w:spacing w:before="120" w:after="120"/>
        <w:ind w:firstLine="425"/>
        <w:jc w:val="both"/>
        <w:rPr>
          <w:sz w:val="28"/>
          <w:szCs w:val="28"/>
        </w:rPr>
      </w:pPr>
      <w:r w:rsidRPr="004609B7">
        <w:rPr>
          <w:b/>
          <w:bCs/>
          <w:sz w:val="28"/>
          <w:szCs w:val="28"/>
        </w:rPr>
        <w:t>Личностные результаты</w:t>
      </w:r>
      <w:r w:rsidRPr="004609B7">
        <w:rPr>
          <w:sz w:val="28"/>
          <w:szCs w:val="28"/>
        </w:rPr>
        <w:t>:</w:t>
      </w:r>
    </w:p>
    <w:p w:rsidR="002F4DA5" w:rsidRPr="004609B7" w:rsidRDefault="002F4DA5" w:rsidP="002F4DA5">
      <w:pPr>
        <w:pStyle w:val="a6"/>
        <w:numPr>
          <w:ilvl w:val="0"/>
          <w:numId w:val="10"/>
        </w:numPr>
        <w:spacing w:before="120" w:after="120"/>
        <w:ind w:left="0" w:firstLine="425"/>
        <w:contextualSpacing w:val="0"/>
        <w:jc w:val="both"/>
        <w:rPr>
          <w:sz w:val="28"/>
          <w:szCs w:val="28"/>
        </w:rPr>
      </w:pPr>
      <w:r w:rsidRPr="004609B7">
        <w:rPr>
          <w:sz w:val="28"/>
          <w:szCs w:val="28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ориентации;</w:t>
      </w:r>
    </w:p>
    <w:p w:rsidR="002F4DA5" w:rsidRPr="004609B7" w:rsidRDefault="002F4DA5" w:rsidP="002F4DA5">
      <w:pPr>
        <w:pStyle w:val="a6"/>
        <w:numPr>
          <w:ilvl w:val="0"/>
          <w:numId w:val="10"/>
        </w:numPr>
        <w:spacing w:before="120" w:after="120"/>
        <w:ind w:left="0" w:firstLine="425"/>
        <w:contextualSpacing w:val="0"/>
        <w:jc w:val="both"/>
        <w:rPr>
          <w:sz w:val="28"/>
          <w:szCs w:val="28"/>
        </w:rPr>
      </w:pPr>
      <w:r w:rsidRPr="004609B7">
        <w:rPr>
          <w:sz w:val="28"/>
          <w:szCs w:val="28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2F4DA5" w:rsidRPr="004609B7" w:rsidRDefault="002F4DA5" w:rsidP="002F4DA5">
      <w:pPr>
        <w:pStyle w:val="a6"/>
        <w:numPr>
          <w:ilvl w:val="0"/>
          <w:numId w:val="10"/>
        </w:numPr>
        <w:spacing w:before="120" w:after="120"/>
        <w:ind w:left="0" w:firstLine="425"/>
        <w:contextualSpacing w:val="0"/>
        <w:jc w:val="both"/>
        <w:rPr>
          <w:sz w:val="28"/>
          <w:szCs w:val="28"/>
        </w:rPr>
      </w:pPr>
      <w:r w:rsidRPr="004609B7">
        <w:rPr>
          <w:sz w:val="28"/>
          <w:szCs w:val="28"/>
        </w:rPr>
        <w:t>формирование уважительного отношения к иному мнению, истории и культуре других народов;</w:t>
      </w:r>
    </w:p>
    <w:p w:rsidR="002F4DA5" w:rsidRPr="004609B7" w:rsidRDefault="002F4DA5" w:rsidP="002F4DA5">
      <w:pPr>
        <w:pStyle w:val="a6"/>
        <w:numPr>
          <w:ilvl w:val="0"/>
          <w:numId w:val="10"/>
        </w:numPr>
        <w:spacing w:before="120" w:after="120"/>
        <w:ind w:left="0" w:firstLine="425"/>
        <w:contextualSpacing w:val="0"/>
        <w:jc w:val="both"/>
        <w:rPr>
          <w:sz w:val="28"/>
          <w:szCs w:val="28"/>
        </w:rPr>
      </w:pPr>
      <w:r w:rsidRPr="004609B7">
        <w:rPr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2F4DA5" w:rsidRPr="004609B7" w:rsidRDefault="002F4DA5" w:rsidP="002F4DA5">
      <w:pPr>
        <w:pStyle w:val="a6"/>
        <w:numPr>
          <w:ilvl w:val="0"/>
          <w:numId w:val="10"/>
        </w:numPr>
        <w:spacing w:before="120" w:after="120"/>
        <w:ind w:left="0" w:firstLine="425"/>
        <w:contextualSpacing w:val="0"/>
        <w:jc w:val="both"/>
        <w:rPr>
          <w:sz w:val="28"/>
          <w:szCs w:val="28"/>
        </w:rPr>
      </w:pPr>
      <w:r w:rsidRPr="004609B7">
        <w:rPr>
          <w:sz w:val="28"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2F4DA5" w:rsidRPr="004609B7" w:rsidRDefault="002F4DA5" w:rsidP="002F4DA5">
      <w:pPr>
        <w:pStyle w:val="a6"/>
        <w:numPr>
          <w:ilvl w:val="0"/>
          <w:numId w:val="10"/>
        </w:numPr>
        <w:spacing w:before="120" w:after="120"/>
        <w:ind w:left="0" w:firstLine="425"/>
        <w:contextualSpacing w:val="0"/>
        <w:jc w:val="both"/>
        <w:rPr>
          <w:sz w:val="28"/>
          <w:szCs w:val="28"/>
        </w:rPr>
      </w:pPr>
      <w:r w:rsidRPr="004609B7">
        <w:rPr>
          <w:sz w:val="28"/>
          <w:szCs w:val="28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2F4DA5" w:rsidRPr="004609B7" w:rsidRDefault="002F4DA5" w:rsidP="002F4DA5">
      <w:pPr>
        <w:pStyle w:val="a6"/>
        <w:numPr>
          <w:ilvl w:val="0"/>
          <w:numId w:val="10"/>
        </w:numPr>
        <w:spacing w:before="120" w:after="120"/>
        <w:ind w:left="0" w:firstLine="425"/>
        <w:contextualSpacing w:val="0"/>
        <w:jc w:val="both"/>
        <w:rPr>
          <w:sz w:val="28"/>
          <w:szCs w:val="28"/>
        </w:rPr>
      </w:pPr>
      <w:r w:rsidRPr="004609B7">
        <w:rPr>
          <w:sz w:val="28"/>
          <w:szCs w:val="28"/>
        </w:rPr>
        <w:t>формирование эстетических потребностей, ценностей и чувств;</w:t>
      </w:r>
    </w:p>
    <w:p w:rsidR="002F4DA5" w:rsidRPr="004609B7" w:rsidRDefault="002F4DA5" w:rsidP="002F4DA5">
      <w:pPr>
        <w:pStyle w:val="a6"/>
        <w:numPr>
          <w:ilvl w:val="0"/>
          <w:numId w:val="10"/>
        </w:numPr>
        <w:spacing w:before="120" w:after="120"/>
        <w:ind w:left="0" w:firstLine="425"/>
        <w:contextualSpacing w:val="0"/>
        <w:jc w:val="both"/>
        <w:rPr>
          <w:sz w:val="28"/>
          <w:szCs w:val="28"/>
        </w:rPr>
      </w:pPr>
      <w:r w:rsidRPr="004609B7">
        <w:rPr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2F4DA5" w:rsidRPr="004609B7" w:rsidRDefault="002F4DA5" w:rsidP="002F4DA5">
      <w:pPr>
        <w:pStyle w:val="a6"/>
        <w:numPr>
          <w:ilvl w:val="0"/>
          <w:numId w:val="10"/>
        </w:numPr>
        <w:spacing w:before="120" w:after="120"/>
        <w:ind w:left="0" w:firstLine="425"/>
        <w:contextualSpacing w:val="0"/>
        <w:jc w:val="both"/>
        <w:rPr>
          <w:sz w:val="28"/>
          <w:szCs w:val="28"/>
        </w:rPr>
      </w:pPr>
      <w:r w:rsidRPr="004609B7">
        <w:rPr>
          <w:sz w:val="28"/>
          <w:szCs w:val="28"/>
        </w:rPr>
        <w:t xml:space="preserve">развитие навыков сотрудничества </w:t>
      </w:r>
      <w:proofErr w:type="gramStart"/>
      <w:r w:rsidRPr="004609B7">
        <w:rPr>
          <w:sz w:val="28"/>
          <w:szCs w:val="28"/>
        </w:rPr>
        <w:t>со</w:t>
      </w:r>
      <w:proofErr w:type="gramEnd"/>
      <w:r w:rsidRPr="004609B7">
        <w:rPr>
          <w:sz w:val="28"/>
          <w:szCs w:val="28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2F4DA5" w:rsidRPr="004609B7" w:rsidRDefault="002F4DA5" w:rsidP="002F4DA5">
      <w:pPr>
        <w:pStyle w:val="a6"/>
        <w:numPr>
          <w:ilvl w:val="0"/>
          <w:numId w:val="10"/>
        </w:numPr>
        <w:spacing w:before="120" w:after="120"/>
        <w:ind w:left="0" w:firstLine="425"/>
        <w:contextualSpacing w:val="0"/>
        <w:jc w:val="both"/>
        <w:rPr>
          <w:sz w:val="28"/>
          <w:szCs w:val="28"/>
        </w:rPr>
      </w:pPr>
      <w:r w:rsidRPr="004609B7">
        <w:rPr>
          <w:sz w:val="28"/>
          <w:szCs w:val="28"/>
        </w:rPr>
        <w:lastRenderedPageBreak/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2F4DA5" w:rsidRPr="004609B7" w:rsidRDefault="002F4DA5" w:rsidP="002F4DA5">
      <w:pPr>
        <w:spacing w:before="120" w:after="120"/>
        <w:ind w:firstLine="425"/>
        <w:jc w:val="both"/>
        <w:rPr>
          <w:sz w:val="28"/>
          <w:szCs w:val="28"/>
        </w:rPr>
      </w:pPr>
      <w:r w:rsidRPr="004609B7">
        <w:rPr>
          <w:sz w:val="28"/>
          <w:szCs w:val="28"/>
        </w:rPr>
        <w:t xml:space="preserve">Изучение курса «Окружающий мир» играет значительную роль в достижении </w:t>
      </w:r>
      <w:proofErr w:type="spellStart"/>
      <w:r w:rsidRPr="004609B7">
        <w:rPr>
          <w:b/>
          <w:bCs/>
          <w:sz w:val="28"/>
          <w:szCs w:val="28"/>
        </w:rPr>
        <w:t>метапредметных</w:t>
      </w:r>
      <w:proofErr w:type="spellEnd"/>
      <w:r w:rsidRPr="004609B7">
        <w:rPr>
          <w:b/>
          <w:bCs/>
          <w:sz w:val="28"/>
          <w:szCs w:val="28"/>
        </w:rPr>
        <w:t xml:space="preserve"> результатов</w:t>
      </w:r>
      <w:r w:rsidRPr="004609B7">
        <w:rPr>
          <w:bCs/>
          <w:sz w:val="28"/>
          <w:szCs w:val="28"/>
        </w:rPr>
        <w:t xml:space="preserve"> </w:t>
      </w:r>
      <w:r w:rsidRPr="004609B7">
        <w:rPr>
          <w:sz w:val="28"/>
          <w:szCs w:val="28"/>
        </w:rPr>
        <w:t>начального образования, таких как:</w:t>
      </w:r>
    </w:p>
    <w:p w:rsidR="002F4DA5" w:rsidRPr="004609B7" w:rsidRDefault="002F4DA5" w:rsidP="002F4DA5">
      <w:pPr>
        <w:pStyle w:val="a6"/>
        <w:numPr>
          <w:ilvl w:val="0"/>
          <w:numId w:val="11"/>
        </w:numPr>
        <w:spacing w:before="120" w:after="120"/>
        <w:ind w:left="0" w:firstLine="425"/>
        <w:contextualSpacing w:val="0"/>
        <w:jc w:val="both"/>
        <w:rPr>
          <w:sz w:val="28"/>
          <w:szCs w:val="28"/>
        </w:rPr>
      </w:pPr>
      <w:r w:rsidRPr="004609B7">
        <w:rPr>
          <w:sz w:val="28"/>
          <w:szCs w:val="28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2F4DA5" w:rsidRPr="004609B7" w:rsidRDefault="002F4DA5" w:rsidP="002F4DA5">
      <w:pPr>
        <w:pStyle w:val="a6"/>
        <w:numPr>
          <w:ilvl w:val="0"/>
          <w:numId w:val="11"/>
        </w:numPr>
        <w:spacing w:before="120" w:after="120"/>
        <w:ind w:left="0" w:firstLine="425"/>
        <w:contextualSpacing w:val="0"/>
        <w:jc w:val="both"/>
        <w:rPr>
          <w:sz w:val="28"/>
          <w:szCs w:val="28"/>
        </w:rPr>
      </w:pPr>
      <w:r w:rsidRPr="004609B7">
        <w:rPr>
          <w:sz w:val="28"/>
          <w:szCs w:val="28"/>
        </w:rPr>
        <w:t>освоение способов решения проблем творческого и поискового характера;</w:t>
      </w:r>
    </w:p>
    <w:p w:rsidR="002F4DA5" w:rsidRPr="004609B7" w:rsidRDefault="002F4DA5" w:rsidP="002F4DA5">
      <w:pPr>
        <w:pStyle w:val="a6"/>
        <w:numPr>
          <w:ilvl w:val="0"/>
          <w:numId w:val="11"/>
        </w:numPr>
        <w:spacing w:before="120" w:after="120"/>
        <w:ind w:left="0" w:firstLine="425"/>
        <w:contextualSpacing w:val="0"/>
        <w:jc w:val="both"/>
        <w:rPr>
          <w:sz w:val="28"/>
          <w:szCs w:val="28"/>
        </w:rPr>
      </w:pPr>
      <w:r w:rsidRPr="004609B7">
        <w:rPr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2F4DA5" w:rsidRPr="004609B7" w:rsidRDefault="002F4DA5" w:rsidP="002F4DA5">
      <w:pPr>
        <w:pStyle w:val="a6"/>
        <w:numPr>
          <w:ilvl w:val="0"/>
          <w:numId w:val="11"/>
        </w:numPr>
        <w:spacing w:before="120" w:after="120"/>
        <w:ind w:left="0" w:firstLine="425"/>
        <w:contextualSpacing w:val="0"/>
        <w:jc w:val="both"/>
        <w:rPr>
          <w:sz w:val="28"/>
          <w:szCs w:val="28"/>
        </w:rPr>
      </w:pPr>
      <w:r w:rsidRPr="004609B7">
        <w:rPr>
          <w:sz w:val="28"/>
          <w:szCs w:val="28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2F4DA5" w:rsidRPr="004609B7" w:rsidRDefault="002F4DA5" w:rsidP="002F4DA5">
      <w:pPr>
        <w:pStyle w:val="a6"/>
        <w:numPr>
          <w:ilvl w:val="0"/>
          <w:numId w:val="11"/>
        </w:numPr>
        <w:spacing w:before="120" w:after="120"/>
        <w:ind w:left="0" w:firstLine="425"/>
        <w:contextualSpacing w:val="0"/>
        <w:jc w:val="both"/>
        <w:rPr>
          <w:sz w:val="28"/>
          <w:szCs w:val="28"/>
        </w:rPr>
      </w:pPr>
      <w:r w:rsidRPr="004609B7">
        <w:rPr>
          <w:sz w:val="28"/>
          <w:szCs w:val="28"/>
        </w:rPr>
        <w:t>освоение начальных форм познавательной и личностной рефлексии;</w:t>
      </w:r>
    </w:p>
    <w:p w:rsidR="002F4DA5" w:rsidRPr="004609B7" w:rsidRDefault="002F4DA5" w:rsidP="002F4DA5">
      <w:pPr>
        <w:pStyle w:val="a6"/>
        <w:numPr>
          <w:ilvl w:val="0"/>
          <w:numId w:val="11"/>
        </w:numPr>
        <w:spacing w:before="120" w:after="120"/>
        <w:ind w:left="0" w:firstLine="425"/>
        <w:contextualSpacing w:val="0"/>
        <w:jc w:val="both"/>
        <w:rPr>
          <w:sz w:val="28"/>
          <w:szCs w:val="28"/>
        </w:rPr>
      </w:pPr>
      <w:r w:rsidRPr="004609B7">
        <w:rPr>
          <w:sz w:val="28"/>
          <w:szCs w:val="28"/>
        </w:rPr>
        <w:t>использование знаково-символических сре</w:t>
      </w:r>
      <w:proofErr w:type="gramStart"/>
      <w:r w:rsidRPr="004609B7">
        <w:rPr>
          <w:sz w:val="28"/>
          <w:szCs w:val="28"/>
        </w:rPr>
        <w:t>дств пр</w:t>
      </w:r>
      <w:proofErr w:type="gramEnd"/>
      <w:r w:rsidRPr="004609B7">
        <w:rPr>
          <w:sz w:val="28"/>
          <w:szCs w:val="28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2F4DA5" w:rsidRPr="004609B7" w:rsidRDefault="002F4DA5" w:rsidP="002F4DA5">
      <w:pPr>
        <w:pStyle w:val="a6"/>
        <w:numPr>
          <w:ilvl w:val="0"/>
          <w:numId w:val="11"/>
        </w:numPr>
        <w:spacing w:before="120" w:after="120"/>
        <w:ind w:left="0" w:firstLine="425"/>
        <w:contextualSpacing w:val="0"/>
        <w:jc w:val="both"/>
        <w:rPr>
          <w:sz w:val="28"/>
          <w:szCs w:val="28"/>
        </w:rPr>
      </w:pPr>
      <w:r w:rsidRPr="004609B7">
        <w:rPr>
          <w:sz w:val="28"/>
          <w:szCs w:val="28"/>
        </w:rPr>
        <w:t>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:rsidR="002F4DA5" w:rsidRPr="004609B7" w:rsidRDefault="002F4DA5" w:rsidP="002F4DA5">
      <w:pPr>
        <w:pStyle w:val="a6"/>
        <w:numPr>
          <w:ilvl w:val="0"/>
          <w:numId w:val="11"/>
        </w:numPr>
        <w:spacing w:before="120" w:after="120"/>
        <w:ind w:left="0" w:firstLine="425"/>
        <w:contextualSpacing w:val="0"/>
        <w:jc w:val="both"/>
        <w:rPr>
          <w:sz w:val="28"/>
          <w:szCs w:val="28"/>
        </w:rPr>
      </w:pPr>
      <w:r w:rsidRPr="004609B7">
        <w:rPr>
          <w:sz w:val="28"/>
          <w:szCs w:val="28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«Окружающий мир»;</w:t>
      </w:r>
    </w:p>
    <w:p w:rsidR="002F4DA5" w:rsidRPr="004609B7" w:rsidRDefault="002F4DA5" w:rsidP="002F4DA5">
      <w:pPr>
        <w:pStyle w:val="a6"/>
        <w:numPr>
          <w:ilvl w:val="0"/>
          <w:numId w:val="11"/>
        </w:numPr>
        <w:spacing w:before="120" w:after="120"/>
        <w:ind w:left="0" w:firstLine="425"/>
        <w:contextualSpacing w:val="0"/>
        <w:jc w:val="both"/>
        <w:rPr>
          <w:sz w:val="28"/>
          <w:szCs w:val="28"/>
        </w:rPr>
      </w:pPr>
      <w:r w:rsidRPr="004609B7">
        <w:rPr>
          <w:sz w:val="28"/>
          <w:szCs w:val="28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2F4DA5" w:rsidRPr="004609B7" w:rsidRDefault="002F4DA5" w:rsidP="002F4DA5">
      <w:pPr>
        <w:pStyle w:val="a6"/>
        <w:numPr>
          <w:ilvl w:val="0"/>
          <w:numId w:val="11"/>
        </w:numPr>
        <w:spacing w:before="120" w:after="120"/>
        <w:ind w:left="0" w:firstLine="425"/>
        <w:contextualSpacing w:val="0"/>
        <w:jc w:val="both"/>
        <w:rPr>
          <w:sz w:val="28"/>
          <w:szCs w:val="28"/>
        </w:rPr>
      </w:pPr>
      <w:r w:rsidRPr="004609B7">
        <w:rPr>
          <w:sz w:val="28"/>
          <w:szCs w:val="28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2F4DA5" w:rsidRPr="004609B7" w:rsidRDefault="002F4DA5" w:rsidP="002F4DA5">
      <w:pPr>
        <w:pStyle w:val="a6"/>
        <w:numPr>
          <w:ilvl w:val="0"/>
          <w:numId w:val="11"/>
        </w:numPr>
        <w:spacing w:before="120" w:after="120"/>
        <w:ind w:left="0" w:firstLine="425"/>
        <w:contextualSpacing w:val="0"/>
        <w:jc w:val="both"/>
        <w:rPr>
          <w:sz w:val="28"/>
          <w:szCs w:val="28"/>
        </w:rPr>
      </w:pPr>
      <w:r w:rsidRPr="004609B7">
        <w:rPr>
          <w:sz w:val="28"/>
          <w:szCs w:val="28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2F4DA5" w:rsidRPr="004609B7" w:rsidRDefault="002F4DA5" w:rsidP="002F4DA5">
      <w:pPr>
        <w:pStyle w:val="a6"/>
        <w:numPr>
          <w:ilvl w:val="0"/>
          <w:numId w:val="11"/>
        </w:numPr>
        <w:spacing w:before="120" w:after="120"/>
        <w:ind w:left="0" w:firstLine="425"/>
        <w:contextualSpacing w:val="0"/>
        <w:jc w:val="both"/>
        <w:rPr>
          <w:sz w:val="28"/>
          <w:szCs w:val="28"/>
        </w:rPr>
      </w:pPr>
      <w:r w:rsidRPr="004609B7">
        <w:rPr>
          <w:sz w:val="28"/>
          <w:szCs w:val="28"/>
        </w:rPr>
        <w:lastRenderedPageBreak/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др.), в соответствии с содержанием учебного предмета «Окружающий мир»;</w:t>
      </w:r>
    </w:p>
    <w:p w:rsidR="002F4DA5" w:rsidRPr="004609B7" w:rsidRDefault="002F4DA5" w:rsidP="002F4DA5">
      <w:pPr>
        <w:pStyle w:val="a6"/>
        <w:numPr>
          <w:ilvl w:val="0"/>
          <w:numId w:val="11"/>
        </w:numPr>
        <w:spacing w:before="120" w:after="120"/>
        <w:ind w:left="0" w:firstLine="425"/>
        <w:contextualSpacing w:val="0"/>
        <w:jc w:val="both"/>
        <w:rPr>
          <w:sz w:val="28"/>
          <w:szCs w:val="28"/>
        </w:rPr>
      </w:pPr>
      <w:r w:rsidRPr="004609B7">
        <w:rPr>
          <w:sz w:val="28"/>
          <w:szCs w:val="28"/>
        </w:rPr>
        <w:t xml:space="preserve">овладение базовыми предметными и </w:t>
      </w:r>
      <w:proofErr w:type="spellStart"/>
      <w:r w:rsidRPr="004609B7">
        <w:rPr>
          <w:sz w:val="28"/>
          <w:szCs w:val="28"/>
        </w:rPr>
        <w:t>межпредметными</w:t>
      </w:r>
      <w:proofErr w:type="spellEnd"/>
      <w:r w:rsidRPr="004609B7">
        <w:rPr>
          <w:sz w:val="28"/>
          <w:szCs w:val="28"/>
        </w:rPr>
        <w:t xml:space="preserve"> понятиями, отражающими существенные связи и отношения между объектами и процессами;</w:t>
      </w:r>
    </w:p>
    <w:p w:rsidR="002F4DA5" w:rsidRPr="004609B7" w:rsidRDefault="002F4DA5" w:rsidP="002F4DA5">
      <w:pPr>
        <w:pStyle w:val="a6"/>
        <w:numPr>
          <w:ilvl w:val="0"/>
          <w:numId w:val="11"/>
        </w:numPr>
        <w:spacing w:before="120" w:after="120"/>
        <w:ind w:left="0" w:firstLine="425"/>
        <w:contextualSpacing w:val="0"/>
        <w:jc w:val="both"/>
        <w:rPr>
          <w:sz w:val="28"/>
          <w:szCs w:val="28"/>
        </w:rPr>
      </w:pPr>
      <w:r w:rsidRPr="004609B7">
        <w:rPr>
          <w:sz w:val="28"/>
          <w:szCs w:val="28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2F4DA5" w:rsidRPr="004609B7" w:rsidRDefault="002F4DA5" w:rsidP="002F4DA5">
      <w:pPr>
        <w:spacing w:before="120" w:after="120"/>
        <w:ind w:firstLine="425"/>
        <w:jc w:val="both"/>
        <w:rPr>
          <w:b/>
          <w:sz w:val="28"/>
          <w:szCs w:val="28"/>
        </w:rPr>
      </w:pPr>
      <w:r w:rsidRPr="004609B7">
        <w:rPr>
          <w:sz w:val="28"/>
          <w:szCs w:val="28"/>
        </w:rPr>
        <w:t xml:space="preserve">При изучении курса «Окружающий мир» достигаются следующие </w:t>
      </w:r>
      <w:r w:rsidRPr="004609B7">
        <w:rPr>
          <w:b/>
          <w:sz w:val="28"/>
          <w:szCs w:val="28"/>
        </w:rPr>
        <w:t>предметные результаты:</w:t>
      </w:r>
    </w:p>
    <w:p w:rsidR="002F4DA5" w:rsidRPr="004609B7" w:rsidRDefault="002F4DA5" w:rsidP="002F4DA5">
      <w:pPr>
        <w:numPr>
          <w:ilvl w:val="0"/>
          <w:numId w:val="12"/>
        </w:numPr>
        <w:autoSpaceDE w:val="0"/>
        <w:autoSpaceDN w:val="0"/>
        <w:adjustRightInd w:val="0"/>
        <w:spacing w:before="120" w:after="120"/>
        <w:ind w:left="0" w:firstLine="425"/>
        <w:jc w:val="both"/>
        <w:rPr>
          <w:sz w:val="28"/>
          <w:szCs w:val="28"/>
        </w:rPr>
      </w:pPr>
      <w:r w:rsidRPr="004609B7">
        <w:rPr>
          <w:sz w:val="28"/>
          <w:szCs w:val="28"/>
        </w:rPr>
        <w:t>усвоение первоначальных сведений о сущности и особенностях объектов, процессов, явлений, характерных для природной и социальной действительности</w:t>
      </w:r>
    </w:p>
    <w:p w:rsidR="002F4DA5" w:rsidRPr="004609B7" w:rsidRDefault="002F4DA5" w:rsidP="002F4DA5">
      <w:pPr>
        <w:numPr>
          <w:ilvl w:val="0"/>
          <w:numId w:val="12"/>
        </w:numPr>
        <w:autoSpaceDE w:val="0"/>
        <w:autoSpaceDN w:val="0"/>
        <w:adjustRightInd w:val="0"/>
        <w:spacing w:before="120" w:after="120"/>
        <w:ind w:left="0" w:firstLine="425"/>
        <w:jc w:val="both"/>
        <w:rPr>
          <w:sz w:val="28"/>
          <w:szCs w:val="28"/>
        </w:rPr>
      </w:pPr>
      <w:proofErr w:type="spellStart"/>
      <w:r w:rsidRPr="004609B7">
        <w:rPr>
          <w:sz w:val="28"/>
          <w:szCs w:val="28"/>
        </w:rPr>
        <w:t>сформированность</w:t>
      </w:r>
      <w:proofErr w:type="spellEnd"/>
      <w:r w:rsidRPr="004609B7">
        <w:rPr>
          <w:sz w:val="28"/>
          <w:szCs w:val="28"/>
        </w:rPr>
        <w:t xml:space="preserve"> целостного, социально-ориентированного взгляда на окружающий мир в его ограниченном единстве и разнообразии природы, народов, культуры, религии</w:t>
      </w:r>
    </w:p>
    <w:p w:rsidR="002F4DA5" w:rsidRPr="004609B7" w:rsidRDefault="002F4DA5" w:rsidP="002F4DA5">
      <w:pPr>
        <w:numPr>
          <w:ilvl w:val="0"/>
          <w:numId w:val="12"/>
        </w:numPr>
        <w:autoSpaceDE w:val="0"/>
        <w:autoSpaceDN w:val="0"/>
        <w:adjustRightInd w:val="0"/>
        <w:spacing w:before="120" w:after="120"/>
        <w:ind w:left="0" w:firstLine="425"/>
        <w:jc w:val="both"/>
        <w:rPr>
          <w:sz w:val="28"/>
          <w:szCs w:val="28"/>
        </w:rPr>
      </w:pPr>
      <w:r w:rsidRPr="004609B7">
        <w:rPr>
          <w:sz w:val="28"/>
          <w:szCs w:val="28"/>
        </w:rPr>
        <w:t xml:space="preserve">владение базовым понятийным аппаратом (доступным для осознания младшего школьника) необходимым для получения дальнейшего образования в области </w:t>
      </w:r>
      <w:proofErr w:type="gramStart"/>
      <w:r w:rsidRPr="004609B7">
        <w:rPr>
          <w:sz w:val="28"/>
          <w:szCs w:val="28"/>
        </w:rPr>
        <w:t>естественно-научных</w:t>
      </w:r>
      <w:proofErr w:type="gramEnd"/>
      <w:r w:rsidRPr="004609B7">
        <w:rPr>
          <w:sz w:val="28"/>
          <w:szCs w:val="28"/>
        </w:rPr>
        <w:t xml:space="preserve"> и социально-гуманитарных дисциплин</w:t>
      </w:r>
    </w:p>
    <w:p w:rsidR="002F4DA5" w:rsidRPr="004609B7" w:rsidRDefault="002F4DA5" w:rsidP="002F4DA5">
      <w:pPr>
        <w:numPr>
          <w:ilvl w:val="0"/>
          <w:numId w:val="12"/>
        </w:numPr>
        <w:autoSpaceDE w:val="0"/>
        <w:autoSpaceDN w:val="0"/>
        <w:adjustRightInd w:val="0"/>
        <w:spacing w:before="120" w:after="120"/>
        <w:ind w:left="0" w:firstLine="425"/>
        <w:jc w:val="both"/>
        <w:rPr>
          <w:sz w:val="28"/>
          <w:szCs w:val="28"/>
        </w:rPr>
      </w:pPr>
      <w:r w:rsidRPr="004609B7">
        <w:rPr>
          <w:sz w:val="28"/>
          <w:szCs w:val="28"/>
        </w:rPr>
        <w:t>понимание особой роли России в мировой истории, воспитание чувства гордости за национальные свершения, открытия, победы;</w:t>
      </w:r>
    </w:p>
    <w:p w:rsidR="002F4DA5" w:rsidRPr="004609B7" w:rsidRDefault="002F4DA5" w:rsidP="002F4DA5">
      <w:pPr>
        <w:numPr>
          <w:ilvl w:val="0"/>
          <w:numId w:val="12"/>
        </w:numPr>
        <w:autoSpaceDE w:val="0"/>
        <w:autoSpaceDN w:val="0"/>
        <w:adjustRightInd w:val="0"/>
        <w:spacing w:before="120" w:after="120"/>
        <w:ind w:left="0" w:firstLine="425"/>
        <w:jc w:val="both"/>
        <w:rPr>
          <w:sz w:val="28"/>
          <w:szCs w:val="28"/>
        </w:rPr>
      </w:pPr>
      <w:proofErr w:type="spellStart"/>
      <w:r w:rsidRPr="004609B7">
        <w:rPr>
          <w:sz w:val="28"/>
          <w:szCs w:val="28"/>
        </w:rPr>
        <w:t>сформированность</w:t>
      </w:r>
      <w:proofErr w:type="spellEnd"/>
      <w:r w:rsidRPr="004609B7">
        <w:rPr>
          <w:sz w:val="28"/>
          <w:szCs w:val="28"/>
        </w:rPr>
        <w:t xml:space="preserve"> уважительного отношения к России, родному краю, своей семье, истории, культуре, природе нашей страны, ее современной жизни;</w:t>
      </w:r>
    </w:p>
    <w:p w:rsidR="002F4DA5" w:rsidRPr="004609B7" w:rsidRDefault="002F4DA5" w:rsidP="002F4DA5">
      <w:pPr>
        <w:numPr>
          <w:ilvl w:val="0"/>
          <w:numId w:val="12"/>
        </w:numPr>
        <w:autoSpaceDE w:val="0"/>
        <w:autoSpaceDN w:val="0"/>
        <w:adjustRightInd w:val="0"/>
        <w:spacing w:before="120" w:after="120"/>
        <w:ind w:left="0" w:firstLine="425"/>
        <w:jc w:val="both"/>
        <w:rPr>
          <w:sz w:val="28"/>
          <w:szCs w:val="28"/>
        </w:rPr>
      </w:pPr>
      <w:r w:rsidRPr="004609B7">
        <w:rPr>
          <w:sz w:val="28"/>
          <w:szCs w:val="28"/>
        </w:rPr>
        <w:t xml:space="preserve">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4609B7">
        <w:rPr>
          <w:sz w:val="28"/>
          <w:szCs w:val="28"/>
        </w:rPr>
        <w:t>здоровьесберегающего</w:t>
      </w:r>
      <w:proofErr w:type="spellEnd"/>
      <w:r w:rsidRPr="004609B7">
        <w:rPr>
          <w:sz w:val="28"/>
          <w:szCs w:val="28"/>
        </w:rPr>
        <w:t xml:space="preserve"> поведения в природной и социальной среде;</w:t>
      </w:r>
    </w:p>
    <w:p w:rsidR="002F4DA5" w:rsidRPr="004609B7" w:rsidRDefault="002F4DA5" w:rsidP="002F4DA5">
      <w:pPr>
        <w:numPr>
          <w:ilvl w:val="0"/>
          <w:numId w:val="12"/>
        </w:numPr>
        <w:autoSpaceDE w:val="0"/>
        <w:autoSpaceDN w:val="0"/>
        <w:adjustRightInd w:val="0"/>
        <w:spacing w:before="120" w:after="120"/>
        <w:ind w:left="0" w:firstLine="425"/>
        <w:jc w:val="both"/>
        <w:rPr>
          <w:sz w:val="28"/>
          <w:szCs w:val="28"/>
        </w:rPr>
      </w:pPr>
      <w:r w:rsidRPr="004609B7">
        <w:rPr>
          <w:sz w:val="28"/>
          <w:szCs w:val="28"/>
        </w:rPr>
        <w:t>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2F4DA5" w:rsidRPr="004609B7" w:rsidRDefault="002F4DA5" w:rsidP="002F4DA5">
      <w:pPr>
        <w:numPr>
          <w:ilvl w:val="0"/>
          <w:numId w:val="12"/>
        </w:numPr>
        <w:autoSpaceDE w:val="0"/>
        <w:autoSpaceDN w:val="0"/>
        <w:adjustRightInd w:val="0"/>
        <w:spacing w:before="120" w:after="120"/>
        <w:ind w:left="0" w:firstLine="425"/>
        <w:jc w:val="both"/>
        <w:rPr>
          <w:sz w:val="28"/>
          <w:szCs w:val="28"/>
        </w:rPr>
      </w:pPr>
      <w:r w:rsidRPr="004609B7">
        <w:rPr>
          <w:sz w:val="28"/>
          <w:szCs w:val="28"/>
        </w:rPr>
        <w:t>развитие навыков устанавливать и выявлять причинно-следственные связи в окружающем мире.</w:t>
      </w:r>
    </w:p>
    <w:bookmarkEnd w:id="1"/>
    <w:p w:rsidR="002F4DA5" w:rsidRPr="004609B7" w:rsidRDefault="002F4DA5" w:rsidP="002F4DA5">
      <w:pPr>
        <w:pStyle w:val="2"/>
        <w:keepNext w:val="0"/>
        <w:keepLines w:val="0"/>
        <w:widowControl w:val="0"/>
        <w:spacing w:before="120" w:after="120"/>
        <w:ind w:firstLine="425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4609B7" w:rsidRPr="004609B7" w:rsidRDefault="004609B7" w:rsidP="002F4DA5">
      <w:pPr>
        <w:pStyle w:val="2"/>
        <w:keepNext w:val="0"/>
        <w:keepLines w:val="0"/>
        <w:widowControl w:val="0"/>
        <w:spacing w:before="120" w:after="120"/>
        <w:ind w:firstLine="425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4609B7" w:rsidRPr="004609B7" w:rsidRDefault="004609B7" w:rsidP="002F4DA5">
      <w:pPr>
        <w:pStyle w:val="2"/>
        <w:keepNext w:val="0"/>
        <w:keepLines w:val="0"/>
        <w:widowControl w:val="0"/>
        <w:spacing w:before="120" w:after="120"/>
        <w:ind w:firstLine="425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F4DA5" w:rsidRPr="004609B7" w:rsidRDefault="002F4DA5" w:rsidP="002F4DA5">
      <w:pPr>
        <w:pStyle w:val="2"/>
        <w:keepNext w:val="0"/>
        <w:keepLines w:val="0"/>
        <w:widowControl w:val="0"/>
        <w:spacing w:before="120" w:after="120"/>
        <w:ind w:firstLine="425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609B7">
        <w:rPr>
          <w:rFonts w:ascii="Times New Roman" w:hAnsi="Times New Roman" w:cs="Times New Roman"/>
          <w:color w:val="auto"/>
          <w:sz w:val="28"/>
          <w:szCs w:val="28"/>
        </w:rPr>
        <w:t>СОДЕРЖАНИЕ УЧЕБНОГО ПРЕДМЕТА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sz w:val="28"/>
          <w:szCs w:val="28"/>
        </w:rPr>
      </w:pPr>
    </w:p>
    <w:p w:rsidR="002F4DA5" w:rsidRPr="004609B7" w:rsidRDefault="002F4DA5" w:rsidP="002F4DA5">
      <w:pPr>
        <w:widowControl w:val="0"/>
        <w:spacing w:before="120" w:after="120"/>
        <w:rPr>
          <w:rFonts w:eastAsia="Arial"/>
          <w:b/>
          <w:bCs/>
          <w:color w:val="000000"/>
          <w:sz w:val="28"/>
          <w:szCs w:val="28"/>
        </w:rPr>
      </w:pPr>
      <w:r w:rsidRPr="004609B7">
        <w:rPr>
          <w:rFonts w:eastAsia="Arial"/>
          <w:b/>
          <w:bCs/>
          <w:color w:val="000000"/>
          <w:sz w:val="28"/>
          <w:szCs w:val="28"/>
        </w:rPr>
        <w:t>Как устроен мир (7 часов)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>Природа, её разнообразие. Растения, животные, грибы, бактерии – царства живой природы. Связи в природе (между неживой и живой природой, растениями и животными и т.д.). Роль природы в жизни людей.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>Человек – часть природы, разумное существо. Внутренний мир человека. Восприятие, память, мышление, воображение – ступеньки познания человеком окружающего мира.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>Общество. Семья, народ, государство – части общества. Человек – часть общества. Человечество.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>Мир глазами эколога. Что такое окружающая среда. Экология – наука о связях между живыми существами и окружающей их средой. Роль экологии в сохранении природного дома человечества. Воздействие людей на природу (отрицательное и положительное). Мерь по охране природы.</w:t>
      </w:r>
    </w:p>
    <w:p w:rsidR="002F4DA5" w:rsidRPr="004609B7" w:rsidRDefault="002F4DA5" w:rsidP="002F4DA5">
      <w:pPr>
        <w:widowControl w:val="0"/>
        <w:spacing w:before="120" w:after="120"/>
        <w:rPr>
          <w:rFonts w:eastAsia="Arial"/>
          <w:b/>
          <w:bCs/>
          <w:color w:val="000000"/>
          <w:sz w:val="28"/>
          <w:szCs w:val="28"/>
        </w:rPr>
      </w:pPr>
      <w:r w:rsidRPr="004609B7">
        <w:rPr>
          <w:rFonts w:eastAsia="Arial"/>
          <w:b/>
          <w:bCs/>
          <w:color w:val="000000"/>
          <w:sz w:val="28"/>
          <w:szCs w:val="28"/>
        </w:rPr>
        <w:t>Эта удивительная природа (19 часов)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>Тела, вещества, частицы. Разнообразие веществ. Твердые вещества, жидкости и газы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>Воздух, его состав и свойства. Значение воздуха для живых организмов. Источники загрязнения воздуха. Охрана воздуха от загрязнений.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>Вода, ее свойства. Три состояния воды. Круговорот воды в природе. Значение воды для живых организмов. Источники загрязнения воды. Охрана воды от загрязнений. Экономия воды в быту.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>Разрушение твердых пород в природе. Почва, ее состав. Живые существа почвы. Представление об образовании почвы и роли организмов в этом процессе. Значение почвы для живых организмов. Разрушение почвы в результате непродуманной хозяйственной деятельности людей. Охрана почвы.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>Растения, их разнообразие. Группы растений (водоросли, мхи, папоротники, хвойные, цветковые), виды растений. Дыхание и питание растений. Размножение и развитие растений. Роль растений в природе и жизни человека. Влияние человека на растительный мир. Растения из Красной книги России. Охрана растений.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>Животные, их разнообразие. Группы животных (насекомые, рыбы, земноводные, пресмыкающиеся, птицы, звери и др.)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 xml:space="preserve">Растительноядные, насекомоядные, хищные, всеядные животные. Цепи питания. Сеть питания и экологическая пирамида. </w:t>
      </w:r>
      <w:r w:rsidRPr="004609B7">
        <w:rPr>
          <w:rFonts w:eastAsia="Arial"/>
          <w:color w:val="000000"/>
          <w:sz w:val="28"/>
          <w:szCs w:val="28"/>
        </w:rPr>
        <w:lastRenderedPageBreak/>
        <w:t>Размножение и развитие животных. Роль животных в природе и жизни человека. Влияние человека на животный мир. Животные из Красной книги России. Охрана животных.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>Грибы, их разнообразие и строение (на примере шляпочных грибов), Роль грибов в природе и жизни человека. Съедобные и несъедобные грибы. Влияние человека на мир грибов. Грибы из Красной книги России. Охрана грибов.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>Представление о круговороте жизни и его звеньях (организмы-производители, организмы-потребители, организмы-разрушители). Роль почвы в круговороте жизни.</w:t>
      </w:r>
    </w:p>
    <w:p w:rsidR="002F4DA5" w:rsidRPr="004609B7" w:rsidRDefault="002F4DA5" w:rsidP="002F4DA5">
      <w:pPr>
        <w:widowControl w:val="0"/>
        <w:spacing w:before="120" w:after="120"/>
        <w:outlineLvl w:val="1"/>
        <w:rPr>
          <w:rFonts w:eastAsia="Arial"/>
          <w:b/>
          <w:bCs/>
          <w:color w:val="000000"/>
          <w:sz w:val="28"/>
          <w:szCs w:val="28"/>
        </w:rPr>
      </w:pPr>
      <w:r w:rsidRPr="004609B7">
        <w:rPr>
          <w:rFonts w:eastAsia="Arial"/>
          <w:b/>
          <w:bCs/>
          <w:color w:val="000000"/>
          <w:sz w:val="28"/>
          <w:szCs w:val="28"/>
        </w:rPr>
        <w:t>Мы и наше здоровье (11 часов)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 xml:space="preserve">Организм человека. Органы и системы органов. Нервная система, ее роль в организме человека. </w:t>
      </w:r>
      <w:proofErr w:type="gramStart"/>
      <w:r w:rsidRPr="004609B7">
        <w:rPr>
          <w:rFonts w:eastAsia="Arial"/>
          <w:color w:val="000000"/>
          <w:sz w:val="28"/>
          <w:szCs w:val="28"/>
        </w:rPr>
        <w:t>Органы чувств (зрение, слух, обоняние, вкус, осязание), их значение и гигиена.</w:t>
      </w:r>
      <w:proofErr w:type="gramEnd"/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>Кожа, ее значение и гигиена. Первая помощь при небольших ранениях, ушибах, ожогах, обмораживании.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>Опорно-двигательная система, ее роль в организме. Осанка. Значение физического труда и физкультуры для развития скелета и укрепления мышц.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>Питательные вещества: белки, жиры, углеводы, витамины. Пищеварительная система, ее роль в организме. Гигиена питания.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>Дыхательная и кровеносная системы, их роль в организме.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>Закаливание воздухом, водой, солнцем. Инфекционные болезни и способы их предупреждения. Аллергия. Здоровый образ жизни. Табак, алкоголь, наркотики – враги здоровья.</w:t>
      </w:r>
    </w:p>
    <w:p w:rsidR="002F4DA5" w:rsidRPr="004609B7" w:rsidRDefault="002F4DA5" w:rsidP="002F4DA5">
      <w:pPr>
        <w:widowControl w:val="0"/>
        <w:spacing w:before="120" w:after="120"/>
        <w:outlineLvl w:val="1"/>
        <w:rPr>
          <w:rFonts w:eastAsia="Arial"/>
          <w:b/>
          <w:bCs/>
          <w:color w:val="000000"/>
          <w:sz w:val="28"/>
          <w:szCs w:val="28"/>
        </w:rPr>
      </w:pPr>
      <w:r w:rsidRPr="004609B7">
        <w:rPr>
          <w:rFonts w:eastAsia="Arial"/>
          <w:b/>
          <w:bCs/>
          <w:color w:val="000000"/>
          <w:sz w:val="28"/>
          <w:szCs w:val="28"/>
        </w:rPr>
        <w:t>Наша безопасность (8 часов)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>Как действовать при возникновении пожара в квартире (доме), при аварии водопровода, утечке газа.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>Правила безопасного поведения пешехода на улице. Безопасность при езде на велосипеде, автомобиле, в общественном транспорте. Дорожные знаки, их роль в обеспечении безопасного движения. Основные группы дорожных знаков: предупреждающие, запрещающие, предписывающие, информационно-указательные, знаки сервиса.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proofErr w:type="gramStart"/>
      <w:r w:rsidRPr="004609B7">
        <w:rPr>
          <w:rFonts w:eastAsia="Arial"/>
          <w:color w:val="000000"/>
          <w:sz w:val="28"/>
          <w:szCs w:val="28"/>
        </w:rPr>
        <w:t>Опасные места в квартире, доме и его окрестностях: балкон, подоконник, лифт, стройплощадка, трансформаторная будка, пустырь, проходной двор, парк, лес и др. Лед на улице, водоеме – источник опасности.</w:t>
      </w:r>
      <w:proofErr w:type="gramEnd"/>
      <w:r w:rsidRPr="004609B7">
        <w:rPr>
          <w:rFonts w:eastAsia="Arial"/>
          <w:color w:val="000000"/>
          <w:sz w:val="28"/>
          <w:szCs w:val="28"/>
        </w:rPr>
        <w:t xml:space="preserve"> Правила поведения в опасных местах. Гроза – опасное явление природы. Как вести себя во время грозы.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>Ядовитые растения и грибы. Как избежать отравления растениями и грибами. Опасные животные: змеи и др. Правила безопасности при обращении с кошкой и собакой.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lastRenderedPageBreak/>
        <w:t>Экологическая безопасность. Как защититься от загрязненного воздуха и от загрязненной воды. Бытовой фильтр для очистки воды, его устройство и использование. Как защититься от продуктов питания, содержащих загрязняющие вещества.</w:t>
      </w:r>
    </w:p>
    <w:p w:rsidR="002F4DA5" w:rsidRPr="004609B7" w:rsidRDefault="002F4DA5" w:rsidP="002F4DA5">
      <w:pPr>
        <w:widowControl w:val="0"/>
        <w:spacing w:before="120" w:after="120"/>
        <w:outlineLvl w:val="1"/>
        <w:rPr>
          <w:rFonts w:eastAsia="Arial"/>
          <w:b/>
          <w:bCs/>
          <w:color w:val="000000"/>
          <w:sz w:val="28"/>
          <w:szCs w:val="28"/>
        </w:rPr>
      </w:pPr>
      <w:r w:rsidRPr="004609B7">
        <w:rPr>
          <w:rFonts w:eastAsia="Arial"/>
          <w:b/>
          <w:bCs/>
          <w:color w:val="000000"/>
          <w:sz w:val="28"/>
          <w:szCs w:val="28"/>
        </w:rPr>
        <w:t>Чему учит экономика (12 часов)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>Потребности людей. Какие потребности удовлетворяет экономика. Что такое товары и услуги.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>Природные богатства – основа экономики. Капитал и труд, их значение для производства товаров и услуг. Физический и умственный труд. Зависимость успеха труда от образования и здоровья людей.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>Полезные ископаемые, их разнообразие, роль в экономике. Способы добычи полезных ископаемых. Охрана подземных богатств.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>Растениеводство и животноводство – отрасли сельского хозяйства. Промышленность и ее основные отрасли: электроэнергетика, металлургия, машиностроение, легкая промышленность, пищевая промышленность и др.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>Роль денег в экономике. Денежные единицы разных стран (рубль, доллар, евро). Заработная плата.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>Государственный бюджет. Доходы и расходы бюджета. Налоги. На что государство тратит деньги.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>Семейный бюджет. Доходы и расходы семьи. Экологические последствия хозяйственной деятельности людей. Загрязнение моря нефтью как пример экологической катастрофы. Экологические прогнозы, их сущность и значение. Построение безопасной экономики – одна из важнейших задач общества в XX! веке.</w:t>
      </w:r>
    </w:p>
    <w:p w:rsidR="002F4DA5" w:rsidRPr="004609B7" w:rsidRDefault="002F4DA5" w:rsidP="002F4DA5">
      <w:pPr>
        <w:widowControl w:val="0"/>
        <w:spacing w:before="120" w:after="120"/>
        <w:rPr>
          <w:rFonts w:eastAsia="Arial"/>
          <w:b/>
          <w:bCs/>
          <w:color w:val="000000"/>
          <w:sz w:val="28"/>
          <w:szCs w:val="28"/>
        </w:rPr>
      </w:pPr>
      <w:r w:rsidRPr="004609B7">
        <w:rPr>
          <w:rFonts w:eastAsia="Arial"/>
          <w:b/>
          <w:bCs/>
          <w:color w:val="000000"/>
          <w:sz w:val="28"/>
          <w:szCs w:val="28"/>
        </w:rPr>
        <w:t>Путешествие по городам и странам (11 часов)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>Города Золотого кольца России – слава и гордость всей страны. Их прошлое и настоящее, основные достопримечательности, охрана памятников истории и культуры.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>Страны, граничащие с Россией, – наши ближайшие соседи.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proofErr w:type="gramStart"/>
      <w:r w:rsidRPr="004609B7">
        <w:rPr>
          <w:rFonts w:eastAsia="Arial"/>
          <w:color w:val="000000"/>
          <w:sz w:val="28"/>
          <w:szCs w:val="28"/>
        </w:rPr>
        <w:t>Страны зарубежной Европы, их многообразие, расположение на карте, столицы, особенности природы, культуры, экономики, основные достопримечательности, знаменитые люди разных стран.</w:t>
      </w:r>
      <w:proofErr w:type="gramEnd"/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>Знаменитые места мира: знакомство с выдающимися памятниками истории и культуры разных стран (например, Тадж-Махал в Индии, пирамиды в Египте и др.).</w:t>
      </w:r>
    </w:p>
    <w:p w:rsidR="002F4DA5" w:rsidRPr="004609B7" w:rsidRDefault="002F4DA5" w:rsidP="002F4DA5">
      <w:pPr>
        <w:widowControl w:val="0"/>
        <w:spacing w:before="120" w:after="120"/>
        <w:jc w:val="both"/>
        <w:rPr>
          <w:rFonts w:eastAsia="Arial"/>
          <w:color w:val="000000"/>
          <w:sz w:val="28"/>
          <w:szCs w:val="28"/>
        </w:rPr>
      </w:pPr>
      <w:r w:rsidRPr="004609B7">
        <w:rPr>
          <w:rFonts w:eastAsia="Arial"/>
          <w:color w:val="000000"/>
          <w:sz w:val="28"/>
          <w:szCs w:val="28"/>
        </w:rPr>
        <w:t>Бережное отношение к культурному наследию человечества – долг всего общества и каждого человека.</w:t>
      </w:r>
    </w:p>
    <w:p w:rsidR="002F4DA5" w:rsidRPr="004609B7" w:rsidRDefault="002F4DA5" w:rsidP="002F4DA5">
      <w:pPr>
        <w:pStyle w:val="2"/>
        <w:keepNext w:val="0"/>
        <w:keepLines w:val="0"/>
        <w:widowControl w:val="0"/>
        <w:spacing w:before="120" w:after="1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6A7599" w:rsidRPr="008B2EDE" w:rsidRDefault="006A7599" w:rsidP="00960DB3">
      <w:pPr>
        <w:rPr>
          <w:rFonts w:eastAsia="Century Schoolbook"/>
        </w:rPr>
        <w:sectPr w:rsidR="006A7599" w:rsidRPr="008B2EDE" w:rsidSect="004609B7">
          <w:footerReference w:type="default" r:id="rId8"/>
          <w:footerReference w:type="first" r:id="rId9"/>
          <w:pgSz w:w="16838" w:h="11906" w:orient="landscape"/>
          <w:pgMar w:top="1134" w:right="567" w:bottom="567" w:left="851" w:header="0" w:footer="0" w:gutter="0"/>
          <w:cols w:space="708"/>
          <w:titlePg/>
          <w:docGrid w:linePitch="360"/>
        </w:sectPr>
      </w:pPr>
    </w:p>
    <w:p w:rsidR="000F3D19" w:rsidRPr="00DF104A" w:rsidRDefault="000F3D19" w:rsidP="001B1F21">
      <w:pPr>
        <w:widowControl w:val="0"/>
        <w:spacing w:before="120" w:after="120"/>
        <w:ind w:firstLine="425"/>
        <w:jc w:val="center"/>
        <w:rPr>
          <w:rFonts w:eastAsia="Arial"/>
          <w:b/>
          <w:bCs/>
          <w:color w:val="000000"/>
          <w:sz w:val="22"/>
          <w:szCs w:val="22"/>
        </w:rPr>
      </w:pPr>
      <w:r w:rsidRPr="00DF104A">
        <w:rPr>
          <w:rFonts w:eastAsia="Arial"/>
          <w:b/>
          <w:bCs/>
          <w:color w:val="000000"/>
          <w:sz w:val="22"/>
          <w:szCs w:val="22"/>
        </w:rPr>
        <w:lastRenderedPageBreak/>
        <w:t>КАЛЕНДАРНО-ТЕМАТИЧЕСКОЕ ПЛАНИРОВАНИЕ</w:t>
      </w:r>
    </w:p>
    <w:p w:rsidR="000F3D19" w:rsidRPr="00FA5250" w:rsidRDefault="00447A89" w:rsidP="001B1F21">
      <w:pPr>
        <w:widowControl w:val="0"/>
        <w:spacing w:before="120" w:after="120"/>
        <w:ind w:firstLine="425"/>
        <w:jc w:val="center"/>
        <w:rPr>
          <w:rFonts w:eastAsia="Arial"/>
          <w:bCs/>
          <w:color w:val="000000"/>
          <w:sz w:val="28"/>
          <w:szCs w:val="28"/>
        </w:rPr>
      </w:pPr>
      <w:r w:rsidRPr="00FA5250">
        <w:rPr>
          <w:rFonts w:eastAsia="Arial"/>
          <w:bCs/>
          <w:color w:val="000000"/>
          <w:sz w:val="28"/>
          <w:szCs w:val="28"/>
        </w:rPr>
        <w:t>Окружающий мир</w:t>
      </w:r>
    </w:p>
    <w:p w:rsidR="000F3D19" w:rsidRPr="00FA5250" w:rsidRDefault="00C85C1C" w:rsidP="001B1F21">
      <w:pPr>
        <w:widowControl w:val="0"/>
        <w:spacing w:before="120" w:after="120"/>
        <w:ind w:firstLine="425"/>
        <w:jc w:val="center"/>
        <w:rPr>
          <w:rFonts w:eastAsia="Arial"/>
          <w:bCs/>
          <w:color w:val="000000"/>
          <w:sz w:val="28"/>
          <w:szCs w:val="28"/>
        </w:rPr>
      </w:pPr>
      <w:r w:rsidRPr="00FA5250">
        <w:rPr>
          <w:rFonts w:eastAsia="Arial"/>
          <w:bCs/>
          <w:color w:val="000000"/>
          <w:sz w:val="28"/>
          <w:szCs w:val="28"/>
        </w:rPr>
        <w:t>3</w:t>
      </w:r>
      <w:r w:rsidR="000F3D19" w:rsidRPr="00FA5250">
        <w:rPr>
          <w:rFonts w:eastAsia="Arial"/>
          <w:bCs/>
          <w:color w:val="000000"/>
          <w:sz w:val="28"/>
          <w:szCs w:val="28"/>
        </w:rPr>
        <w:t xml:space="preserve"> класс</w:t>
      </w:r>
    </w:p>
    <w:p w:rsidR="007C3B9B" w:rsidRPr="00FA5250" w:rsidRDefault="00447A89" w:rsidP="00DF104A">
      <w:pPr>
        <w:widowControl w:val="0"/>
        <w:spacing w:before="120" w:after="120"/>
        <w:ind w:firstLine="425"/>
        <w:jc w:val="center"/>
        <w:rPr>
          <w:rFonts w:eastAsia="Arial"/>
          <w:bCs/>
          <w:color w:val="000000"/>
          <w:sz w:val="28"/>
          <w:szCs w:val="28"/>
        </w:rPr>
      </w:pPr>
      <w:r w:rsidRPr="00FA5250">
        <w:rPr>
          <w:rFonts w:eastAsia="Arial"/>
          <w:bCs/>
          <w:color w:val="000000"/>
          <w:sz w:val="28"/>
          <w:szCs w:val="28"/>
        </w:rPr>
        <w:t>2</w:t>
      </w:r>
      <w:r w:rsidR="000F3D19" w:rsidRPr="00FA5250">
        <w:rPr>
          <w:rFonts w:eastAsia="Arial"/>
          <w:bCs/>
          <w:color w:val="000000"/>
          <w:sz w:val="28"/>
          <w:szCs w:val="28"/>
        </w:rPr>
        <w:t xml:space="preserve"> час</w:t>
      </w:r>
      <w:r w:rsidRPr="00FA5250">
        <w:rPr>
          <w:rFonts w:eastAsia="Arial"/>
          <w:bCs/>
          <w:color w:val="000000"/>
          <w:sz w:val="28"/>
          <w:szCs w:val="28"/>
        </w:rPr>
        <w:t>а</w:t>
      </w:r>
      <w:r w:rsidR="000F3D19" w:rsidRPr="00FA5250">
        <w:rPr>
          <w:rFonts w:eastAsia="Arial"/>
          <w:bCs/>
          <w:color w:val="000000"/>
          <w:sz w:val="28"/>
          <w:szCs w:val="28"/>
        </w:rPr>
        <w:t xml:space="preserve"> в неделю, 3</w:t>
      </w:r>
      <w:r w:rsidR="000B0ABE" w:rsidRPr="00FA5250">
        <w:rPr>
          <w:rFonts w:eastAsia="Arial"/>
          <w:bCs/>
          <w:color w:val="000000"/>
          <w:sz w:val="28"/>
          <w:szCs w:val="28"/>
        </w:rPr>
        <w:t>4</w:t>
      </w:r>
      <w:r w:rsidR="000F3D19" w:rsidRPr="00FA5250">
        <w:rPr>
          <w:rFonts w:eastAsia="Arial"/>
          <w:bCs/>
          <w:color w:val="000000"/>
          <w:sz w:val="28"/>
          <w:szCs w:val="28"/>
        </w:rPr>
        <w:t xml:space="preserve"> учебные недели (</w:t>
      </w:r>
      <w:r w:rsidRPr="00FA5250">
        <w:rPr>
          <w:rFonts w:eastAsia="Arial"/>
          <w:bCs/>
          <w:color w:val="000000"/>
          <w:sz w:val="28"/>
          <w:szCs w:val="28"/>
        </w:rPr>
        <w:t>68</w:t>
      </w:r>
      <w:r w:rsidR="006054C4" w:rsidRPr="00FA5250">
        <w:rPr>
          <w:rFonts w:eastAsia="Arial"/>
          <w:bCs/>
          <w:color w:val="000000"/>
          <w:sz w:val="28"/>
          <w:szCs w:val="28"/>
        </w:rPr>
        <w:t xml:space="preserve"> час</w:t>
      </w:r>
      <w:r w:rsidRPr="00FA5250">
        <w:rPr>
          <w:rFonts w:eastAsia="Arial"/>
          <w:bCs/>
          <w:color w:val="000000"/>
          <w:sz w:val="28"/>
          <w:szCs w:val="28"/>
        </w:rPr>
        <w:t>ов</w:t>
      </w:r>
      <w:r w:rsidR="00DF104A" w:rsidRPr="00FA5250">
        <w:rPr>
          <w:rFonts w:eastAsia="Arial"/>
          <w:bCs/>
          <w:color w:val="000000"/>
          <w:sz w:val="28"/>
          <w:szCs w:val="28"/>
        </w:rPr>
        <w:t>)</w:t>
      </w:r>
    </w:p>
    <w:p w:rsidR="00FA5250" w:rsidRPr="00805085" w:rsidRDefault="00482EF0" w:rsidP="00F72FAF">
      <w:pPr>
        <w:spacing w:line="240" w:lineRule="atLeast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годовым календарным графиком расписания уроков на 2021-2022 </w:t>
      </w: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>. год по программе 68 часов. В связи с перенесением праздничных   (выходных)  дней  (Постановления Правительства РФ от 10.10.2020г №  1648    « О переносе выходных дней в 2021году» и  от 16.09.2020г. №  1564« О переносе выходных дней в 2022году»)</w:t>
      </w:r>
      <w:proofErr w:type="gramStart"/>
      <w:r>
        <w:rPr>
          <w:b/>
          <w:sz w:val="28"/>
          <w:szCs w:val="28"/>
        </w:rPr>
        <w:t xml:space="preserve"> ,</w:t>
      </w:r>
      <w:proofErr w:type="gramEnd"/>
      <w:r w:rsidR="00AA3448" w:rsidRPr="00805085">
        <w:rPr>
          <w:sz w:val="28"/>
          <w:szCs w:val="28"/>
        </w:rPr>
        <w:t>произошло уплотнение учебного материала по темам</w:t>
      </w:r>
      <w:r w:rsidR="00AA3448" w:rsidRPr="00805085">
        <w:rPr>
          <w:b/>
          <w:bCs/>
          <w:sz w:val="28"/>
          <w:szCs w:val="28"/>
        </w:rPr>
        <w:t xml:space="preserve">: </w:t>
      </w:r>
      <w:r w:rsidR="00F72FAF" w:rsidRPr="00805085">
        <w:rPr>
          <w:b/>
          <w:color w:val="000000"/>
          <w:sz w:val="28"/>
          <w:szCs w:val="28"/>
        </w:rPr>
        <w:t>КАК УСТРОЕН МИР</w:t>
      </w:r>
      <w:r w:rsidR="00F72FAF" w:rsidRPr="00805085">
        <w:rPr>
          <w:b/>
          <w:sz w:val="28"/>
          <w:szCs w:val="28"/>
        </w:rPr>
        <w:t xml:space="preserve"> </w:t>
      </w:r>
      <w:r w:rsidR="00FA5250" w:rsidRPr="00805085">
        <w:rPr>
          <w:b/>
          <w:sz w:val="28"/>
          <w:szCs w:val="28"/>
        </w:rPr>
        <w:t>-</w:t>
      </w:r>
      <w:r w:rsidR="00F72FAF" w:rsidRPr="00805085">
        <w:rPr>
          <w:b/>
          <w:sz w:val="28"/>
          <w:szCs w:val="28"/>
        </w:rPr>
        <w:t>1 час</w:t>
      </w:r>
      <w:proofErr w:type="gramStart"/>
      <w:r w:rsidR="00F72FAF" w:rsidRPr="00805085">
        <w:rPr>
          <w:b/>
          <w:color w:val="000000"/>
          <w:sz w:val="28"/>
          <w:szCs w:val="28"/>
        </w:rPr>
        <w:t xml:space="preserve"> </w:t>
      </w:r>
      <w:r w:rsidR="00FA5250" w:rsidRPr="00805085">
        <w:rPr>
          <w:b/>
          <w:color w:val="000000"/>
          <w:sz w:val="28"/>
          <w:szCs w:val="28"/>
        </w:rPr>
        <w:t>,</w:t>
      </w:r>
      <w:proofErr w:type="gramEnd"/>
      <w:r w:rsidR="00FA5250" w:rsidRPr="00805085">
        <w:rPr>
          <w:b/>
          <w:color w:val="000000"/>
          <w:sz w:val="28"/>
          <w:szCs w:val="28"/>
        </w:rPr>
        <w:t xml:space="preserve"> </w:t>
      </w:r>
      <w:r w:rsidR="00F72FAF" w:rsidRPr="00805085">
        <w:rPr>
          <w:b/>
          <w:color w:val="000000"/>
          <w:sz w:val="28"/>
          <w:szCs w:val="28"/>
        </w:rPr>
        <w:t>МЫ И НАШЕ ЗДОРОВЬЕ-1ч</w:t>
      </w:r>
      <w:r w:rsidR="00F72FAF" w:rsidRPr="00805085">
        <w:rPr>
          <w:b/>
          <w:sz w:val="28"/>
          <w:szCs w:val="28"/>
        </w:rPr>
        <w:t xml:space="preserve"> </w:t>
      </w:r>
      <w:r w:rsidR="00FA5250" w:rsidRPr="00805085">
        <w:rPr>
          <w:b/>
          <w:sz w:val="28"/>
          <w:szCs w:val="28"/>
        </w:rPr>
        <w:t>,</w:t>
      </w:r>
      <w:r w:rsidR="00F72FAF" w:rsidRPr="00805085">
        <w:rPr>
          <w:b/>
          <w:color w:val="000000"/>
          <w:sz w:val="28"/>
          <w:szCs w:val="28"/>
        </w:rPr>
        <w:t xml:space="preserve">НАША БЕЗОПАСНОСТЬ-1час. </w:t>
      </w:r>
      <w:r w:rsidR="00FA5250" w:rsidRPr="00805085">
        <w:rPr>
          <w:b/>
          <w:color w:val="000000"/>
          <w:sz w:val="28"/>
          <w:szCs w:val="28"/>
        </w:rPr>
        <w:t>ПУТЕШЕСТВИЕ ПО ГОРОДАМ И СТРАНАМ</w:t>
      </w:r>
      <w:r w:rsidR="00FA5250" w:rsidRPr="00805085">
        <w:rPr>
          <w:b/>
          <w:sz w:val="28"/>
          <w:szCs w:val="28"/>
        </w:rPr>
        <w:t xml:space="preserve"> -</w:t>
      </w:r>
      <w:r w:rsidR="00AA3448" w:rsidRPr="00805085">
        <w:rPr>
          <w:b/>
          <w:sz w:val="28"/>
          <w:szCs w:val="28"/>
        </w:rPr>
        <w:t>1</w:t>
      </w:r>
      <w:r w:rsidR="00FA5250" w:rsidRPr="00805085">
        <w:rPr>
          <w:b/>
          <w:sz w:val="28"/>
          <w:szCs w:val="28"/>
        </w:rPr>
        <w:t xml:space="preserve">ч </w:t>
      </w:r>
    </w:p>
    <w:p w:rsidR="00F72FAF" w:rsidRPr="00805085" w:rsidRDefault="00F72FAF" w:rsidP="00F72FAF">
      <w:pPr>
        <w:spacing w:line="240" w:lineRule="atLeast"/>
        <w:rPr>
          <w:sz w:val="28"/>
          <w:szCs w:val="28"/>
        </w:rPr>
      </w:pPr>
      <w:r w:rsidRPr="00805085">
        <w:rPr>
          <w:sz w:val="28"/>
          <w:szCs w:val="28"/>
        </w:rPr>
        <w:t xml:space="preserve">Учебный материал будет пройден не за </w:t>
      </w:r>
      <w:r w:rsidR="00FA5250" w:rsidRPr="00805085">
        <w:rPr>
          <w:b/>
          <w:sz w:val="28"/>
          <w:szCs w:val="28"/>
        </w:rPr>
        <w:t>68</w:t>
      </w:r>
      <w:r w:rsidRPr="00805085">
        <w:rPr>
          <w:b/>
          <w:sz w:val="28"/>
          <w:szCs w:val="28"/>
        </w:rPr>
        <w:t>часов</w:t>
      </w:r>
      <w:r w:rsidRPr="00805085">
        <w:rPr>
          <w:sz w:val="28"/>
          <w:szCs w:val="28"/>
        </w:rPr>
        <w:t xml:space="preserve">, а за  </w:t>
      </w:r>
      <w:r w:rsidR="00D706EC" w:rsidRPr="00805085">
        <w:rPr>
          <w:b/>
          <w:sz w:val="28"/>
          <w:szCs w:val="28"/>
        </w:rPr>
        <w:t>6</w:t>
      </w:r>
      <w:r w:rsidR="00AA3448" w:rsidRPr="00805085">
        <w:rPr>
          <w:b/>
          <w:sz w:val="28"/>
          <w:szCs w:val="28"/>
        </w:rPr>
        <w:t>5</w:t>
      </w:r>
      <w:r w:rsidRPr="00805085">
        <w:rPr>
          <w:b/>
          <w:sz w:val="28"/>
          <w:szCs w:val="28"/>
        </w:rPr>
        <w:t xml:space="preserve"> час</w:t>
      </w:r>
      <w:r w:rsidR="00805085" w:rsidRPr="00805085">
        <w:rPr>
          <w:b/>
          <w:sz w:val="28"/>
          <w:szCs w:val="28"/>
        </w:rPr>
        <w:t>ов</w:t>
      </w:r>
    </w:p>
    <w:p w:rsidR="00F72FAF" w:rsidRPr="00805085" w:rsidRDefault="00F72FAF" w:rsidP="00DF104A">
      <w:pPr>
        <w:widowControl w:val="0"/>
        <w:spacing w:before="120" w:after="120"/>
        <w:ind w:firstLine="425"/>
        <w:jc w:val="center"/>
        <w:rPr>
          <w:rFonts w:eastAsia="Arial"/>
          <w:bCs/>
          <w:color w:val="000000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869"/>
        <w:gridCol w:w="6016"/>
        <w:gridCol w:w="1822"/>
        <w:gridCol w:w="1714"/>
      </w:tblGrid>
      <w:tr w:rsidR="00196852" w:rsidRPr="00DF104A" w:rsidTr="004609B7">
        <w:tc>
          <w:tcPr>
            <w:tcW w:w="869" w:type="dxa"/>
          </w:tcPr>
          <w:p w:rsidR="00196852" w:rsidRPr="00DF104A" w:rsidRDefault="00196852" w:rsidP="0019685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DF104A">
              <w:rPr>
                <w:b/>
                <w:sz w:val="22"/>
                <w:szCs w:val="22"/>
              </w:rPr>
              <w:t>№ урока</w:t>
            </w:r>
          </w:p>
        </w:tc>
        <w:tc>
          <w:tcPr>
            <w:tcW w:w="6016" w:type="dxa"/>
          </w:tcPr>
          <w:p w:rsidR="00196852" w:rsidRPr="00DF104A" w:rsidRDefault="00196852" w:rsidP="0019685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DF104A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1822" w:type="dxa"/>
          </w:tcPr>
          <w:p w:rsidR="00196852" w:rsidRPr="00DF104A" w:rsidRDefault="00DF104A" w:rsidP="0019685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DF104A">
              <w:rPr>
                <w:b/>
                <w:sz w:val="22"/>
                <w:szCs w:val="22"/>
              </w:rPr>
              <w:t>Планируемая дата</w:t>
            </w:r>
          </w:p>
        </w:tc>
        <w:tc>
          <w:tcPr>
            <w:tcW w:w="1714" w:type="dxa"/>
          </w:tcPr>
          <w:p w:rsidR="00196852" w:rsidRPr="00DF104A" w:rsidRDefault="00DF104A" w:rsidP="0019685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DF104A">
              <w:rPr>
                <w:b/>
                <w:sz w:val="22"/>
                <w:szCs w:val="22"/>
              </w:rPr>
              <w:t>Фактическая дата</w:t>
            </w:r>
          </w:p>
        </w:tc>
      </w:tr>
      <w:tr w:rsidR="00196852" w:rsidRPr="00DF104A" w:rsidTr="004609B7">
        <w:tc>
          <w:tcPr>
            <w:tcW w:w="10421" w:type="dxa"/>
            <w:gridSpan w:val="4"/>
          </w:tcPr>
          <w:p w:rsidR="00196852" w:rsidRPr="00DF104A" w:rsidRDefault="004609B7" w:rsidP="00196852">
            <w:pPr>
              <w:widowControl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КАК УСТРОЕН МИР. 6*</w:t>
            </w:r>
            <w:r w:rsidR="00196852" w:rsidRPr="00DF104A">
              <w:rPr>
                <w:b/>
                <w:color w:val="000000"/>
                <w:sz w:val="22"/>
                <w:szCs w:val="22"/>
              </w:rPr>
              <w:t>ч.</w:t>
            </w:r>
          </w:p>
          <w:p w:rsidR="00196852" w:rsidRPr="00DF104A" w:rsidRDefault="00196852" w:rsidP="00196852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1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Природа. Значение природы для людей.</w:t>
            </w:r>
          </w:p>
        </w:tc>
        <w:tc>
          <w:tcPr>
            <w:tcW w:w="1822" w:type="dxa"/>
          </w:tcPr>
          <w:p w:rsidR="00196852" w:rsidRPr="004609B7" w:rsidRDefault="00D706EC" w:rsidP="00BA2C9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775AFB">
              <w:rPr>
                <w:sz w:val="28"/>
                <w:szCs w:val="28"/>
              </w:rPr>
              <w:t>.09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2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Человек.</w:t>
            </w:r>
          </w:p>
        </w:tc>
        <w:tc>
          <w:tcPr>
            <w:tcW w:w="1822" w:type="dxa"/>
          </w:tcPr>
          <w:p w:rsidR="00196852" w:rsidRPr="004609B7" w:rsidRDefault="00775AFB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06.09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3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Наши проекты: «Богатства, отданные людям».</w:t>
            </w:r>
          </w:p>
        </w:tc>
        <w:tc>
          <w:tcPr>
            <w:tcW w:w="1822" w:type="dxa"/>
          </w:tcPr>
          <w:p w:rsidR="00196852" w:rsidRPr="004609B7" w:rsidRDefault="00D706EC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775AFB">
              <w:rPr>
                <w:sz w:val="28"/>
                <w:szCs w:val="28"/>
              </w:rPr>
              <w:t>.09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4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Общество.</w:t>
            </w:r>
          </w:p>
        </w:tc>
        <w:tc>
          <w:tcPr>
            <w:tcW w:w="1822" w:type="dxa"/>
          </w:tcPr>
          <w:p w:rsidR="00196852" w:rsidRPr="004609B7" w:rsidRDefault="00775AFB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13.09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5</w:t>
            </w:r>
            <w:r w:rsidR="00775AFB">
              <w:rPr>
                <w:sz w:val="28"/>
                <w:szCs w:val="28"/>
              </w:rPr>
              <w:t>*</w:t>
            </w:r>
          </w:p>
        </w:tc>
        <w:tc>
          <w:tcPr>
            <w:tcW w:w="6016" w:type="dxa"/>
          </w:tcPr>
          <w:p w:rsid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Что такое экология.</w:t>
            </w:r>
          </w:p>
          <w:p w:rsidR="00196852" w:rsidRPr="004609B7" w:rsidRDefault="004609B7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 xml:space="preserve"> </w:t>
            </w:r>
            <w:r w:rsidRPr="00775AFB">
              <w:rPr>
                <w:color w:val="000000"/>
                <w:sz w:val="28"/>
                <w:szCs w:val="28"/>
                <w:highlight w:val="yellow"/>
              </w:rPr>
              <w:t>Природа в опасности. Охрана природы</w:t>
            </w:r>
          </w:p>
        </w:tc>
        <w:tc>
          <w:tcPr>
            <w:tcW w:w="1822" w:type="dxa"/>
          </w:tcPr>
          <w:p w:rsidR="00196852" w:rsidRPr="004609B7" w:rsidRDefault="00D706EC" w:rsidP="00BA2C9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775AFB">
              <w:rPr>
                <w:sz w:val="28"/>
                <w:szCs w:val="28"/>
              </w:rPr>
              <w:t>.09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6</w:t>
            </w:r>
          </w:p>
        </w:tc>
        <w:tc>
          <w:tcPr>
            <w:tcW w:w="6016" w:type="dxa"/>
          </w:tcPr>
          <w:p w:rsidR="00196852" w:rsidRPr="004609B7" w:rsidRDefault="004609B7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Проверим себя и оценим свои достижения по разделу «Как устроен мир.</w:t>
            </w:r>
          </w:p>
        </w:tc>
        <w:tc>
          <w:tcPr>
            <w:tcW w:w="1822" w:type="dxa"/>
          </w:tcPr>
          <w:p w:rsidR="00196852" w:rsidRPr="004609B7" w:rsidRDefault="00775AFB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20.09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10421" w:type="dxa"/>
            <w:gridSpan w:val="4"/>
          </w:tcPr>
          <w:p w:rsidR="00196852" w:rsidRPr="004609B7" w:rsidRDefault="00196852" w:rsidP="00196852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4609B7">
              <w:rPr>
                <w:b/>
                <w:color w:val="000000"/>
                <w:sz w:val="28"/>
                <w:szCs w:val="28"/>
              </w:rPr>
              <w:t>ЭТА УДИВИТЕЛЬНАЯ ПРИРОДА. 19 ч.</w:t>
            </w:r>
          </w:p>
          <w:p w:rsidR="00196852" w:rsidRPr="004609B7" w:rsidRDefault="00196852" w:rsidP="0019685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4609B7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Тела, вещества, частицы.</w:t>
            </w:r>
          </w:p>
        </w:tc>
        <w:tc>
          <w:tcPr>
            <w:tcW w:w="1822" w:type="dxa"/>
          </w:tcPr>
          <w:p w:rsidR="00196852" w:rsidRPr="004609B7" w:rsidRDefault="00D706EC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775AFB">
              <w:rPr>
                <w:sz w:val="28"/>
                <w:szCs w:val="28"/>
              </w:rPr>
              <w:t>.09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4609B7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Разнообразие веществ.</w:t>
            </w:r>
          </w:p>
        </w:tc>
        <w:tc>
          <w:tcPr>
            <w:tcW w:w="1822" w:type="dxa"/>
          </w:tcPr>
          <w:p w:rsidR="00196852" w:rsidRPr="004609B7" w:rsidRDefault="00775AFB" w:rsidP="00B147B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27.09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4609B7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Воздух и его охрана.</w:t>
            </w:r>
          </w:p>
        </w:tc>
        <w:tc>
          <w:tcPr>
            <w:tcW w:w="1822" w:type="dxa"/>
          </w:tcPr>
          <w:p w:rsidR="00196852" w:rsidRPr="004609B7" w:rsidRDefault="00D706EC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775AFB">
              <w:rPr>
                <w:sz w:val="28"/>
                <w:szCs w:val="28"/>
              </w:rPr>
              <w:t>.09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1</w:t>
            </w:r>
            <w:r w:rsidR="004609B7">
              <w:rPr>
                <w:sz w:val="28"/>
                <w:szCs w:val="28"/>
              </w:rPr>
              <w:t>0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Вода.</w:t>
            </w:r>
          </w:p>
        </w:tc>
        <w:tc>
          <w:tcPr>
            <w:tcW w:w="1822" w:type="dxa"/>
          </w:tcPr>
          <w:p w:rsidR="00196852" w:rsidRPr="004609B7" w:rsidRDefault="00775AFB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04.10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1</w:t>
            </w:r>
            <w:r w:rsidR="004609B7">
              <w:rPr>
                <w:sz w:val="28"/>
                <w:szCs w:val="28"/>
              </w:rPr>
              <w:t>1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Превращения и круговорот воды.</w:t>
            </w:r>
          </w:p>
        </w:tc>
        <w:tc>
          <w:tcPr>
            <w:tcW w:w="1822" w:type="dxa"/>
          </w:tcPr>
          <w:p w:rsidR="00196852" w:rsidRPr="004609B7" w:rsidRDefault="00D706EC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775AFB">
              <w:rPr>
                <w:sz w:val="28"/>
                <w:szCs w:val="28"/>
              </w:rPr>
              <w:t>.10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1</w:t>
            </w:r>
            <w:r w:rsidR="004609B7">
              <w:rPr>
                <w:sz w:val="28"/>
                <w:szCs w:val="28"/>
              </w:rPr>
              <w:t>2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Берегите воду.</w:t>
            </w:r>
          </w:p>
        </w:tc>
        <w:tc>
          <w:tcPr>
            <w:tcW w:w="1822" w:type="dxa"/>
          </w:tcPr>
          <w:p w:rsidR="00196852" w:rsidRPr="004609B7" w:rsidRDefault="00775AFB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11.10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1</w:t>
            </w:r>
            <w:r w:rsidR="004609B7">
              <w:rPr>
                <w:sz w:val="28"/>
                <w:szCs w:val="28"/>
              </w:rPr>
              <w:t>3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Что такое почва.</w:t>
            </w:r>
          </w:p>
        </w:tc>
        <w:tc>
          <w:tcPr>
            <w:tcW w:w="1822" w:type="dxa"/>
          </w:tcPr>
          <w:p w:rsidR="00196852" w:rsidRPr="004609B7" w:rsidRDefault="00D706EC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775AFB">
              <w:rPr>
                <w:sz w:val="28"/>
                <w:szCs w:val="28"/>
              </w:rPr>
              <w:t>.10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1</w:t>
            </w:r>
            <w:r w:rsidR="004609B7">
              <w:rPr>
                <w:sz w:val="28"/>
                <w:szCs w:val="28"/>
              </w:rPr>
              <w:t>4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Разнообразие растений. Растения нашего края.</w:t>
            </w:r>
          </w:p>
        </w:tc>
        <w:tc>
          <w:tcPr>
            <w:tcW w:w="1822" w:type="dxa"/>
          </w:tcPr>
          <w:p w:rsidR="00196852" w:rsidRPr="004609B7" w:rsidRDefault="00775AFB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18.10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1</w:t>
            </w:r>
            <w:r w:rsidR="004609B7">
              <w:rPr>
                <w:sz w:val="28"/>
                <w:szCs w:val="28"/>
              </w:rPr>
              <w:t>5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Солнце, растения и мы с вами.</w:t>
            </w:r>
          </w:p>
        </w:tc>
        <w:tc>
          <w:tcPr>
            <w:tcW w:w="1822" w:type="dxa"/>
          </w:tcPr>
          <w:p w:rsidR="00196852" w:rsidRPr="004609B7" w:rsidRDefault="00D706EC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775AFB">
              <w:rPr>
                <w:sz w:val="28"/>
                <w:szCs w:val="28"/>
              </w:rPr>
              <w:t>.10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1</w:t>
            </w:r>
            <w:r w:rsidR="004609B7">
              <w:rPr>
                <w:sz w:val="28"/>
                <w:szCs w:val="28"/>
              </w:rPr>
              <w:t>6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Размножение и развитие растений.</w:t>
            </w:r>
          </w:p>
        </w:tc>
        <w:tc>
          <w:tcPr>
            <w:tcW w:w="1822" w:type="dxa"/>
          </w:tcPr>
          <w:p w:rsidR="00196852" w:rsidRPr="004609B7" w:rsidRDefault="00775AFB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25.10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1</w:t>
            </w:r>
            <w:r w:rsidR="004609B7">
              <w:rPr>
                <w:sz w:val="28"/>
                <w:szCs w:val="28"/>
              </w:rPr>
              <w:t>7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Охрана растений.</w:t>
            </w:r>
          </w:p>
        </w:tc>
        <w:tc>
          <w:tcPr>
            <w:tcW w:w="1822" w:type="dxa"/>
          </w:tcPr>
          <w:p w:rsidR="00196852" w:rsidRPr="004609B7" w:rsidRDefault="00D706EC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75AFB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1</w:t>
            </w:r>
            <w:r w:rsidR="004609B7">
              <w:rPr>
                <w:sz w:val="28"/>
                <w:szCs w:val="28"/>
              </w:rPr>
              <w:t>8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Разнообразие животных.</w:t>
            </w:r>
          </w:p>
        </w:tc>
        <w:tc>
          <w:tcPr>
            <w:tcW w:w="1822" w:type="dxa"/>
          </w:tcPr>
          <w:p w:rsidR="00196852" w:rsidRPr="004609B7" w:rsidRDefault="00D706EC" w:rsidP="00B147B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775AFB">
              <w:rPr>
                <w:sz w:val="28"/>
                <w:szCs w:val="28"/>
              </w:rPr>
              <w:t>.11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4609B7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Кто есть кто?</w:t>
            </w:r>
          </w:p>
        </w:tc>
        <w:tc>
          <w:tcPr>
            <w:tcW w:w="1822" w:type="dxa"/>
          </w:tcPr>
          <w:p w:rsidR="00196852" w:rsidRPr="004609B7" w:rsidRDefault="00D706EC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775AFB">
              <w:rPr>
                <w:sz w:val="28"/>
                <w:szCs w:val="28"/>
              </w:rPr>
              <w:t>.11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2</w:t>
            </w:r>
            <w:r w:rsidR="004609B7">
              <w:rPr>
                <w:sz w:val="28"/>
                <w:szCs w:val="28"/>
              </w:rPr>
              <w:t>0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Проект «Разнообразие природы родного края».</w:t>
            </w:r>
          </w:p>
        </w:tc>
        <w:tc>
          <w:tcPr>
            <w:tcW w:w="1822" w:type="dxa"/>
          </w:tcPr>
          <w:p w:rsidR="00196852" w:rsidRPr="004609B7" w:rsidRDefault="00D706EC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775AFB">
              <w:rPr>
                <w:sz w:val="28"/>
                <w:szCs w:val="28"/>
              </w:rPr>
              <w:t>.11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2</w:t>
            </w:r>
            <w:r w:rsidR="004609B7">
              <w:rPr>
                <w:sz w:val="28"/>
                <w:szCs w:val="28"/>
              </w:rPr>
              <w:t>1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Размножение и развитие животных.</w:t>
            </w:r>
          </w:p>
        </w:tc>
        <w:tc>
          <w:tcPr>
            <w:tcW w:w="1822" w:type="dxa"/>
          </w:tcPr>
          <w:p w:rsidR="00196852" w:rsidRPr="004609B7" w:rsidRDefault="00D706EC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775AFB">
              <w:rPr>
                <w:sz w:val="28"/>
                <w:szCs w:val="28"/>
              </w:rPr>
              <w:t>.11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2</w:t>
            </w:r>
            <w:r w:rsidR="004609B7">
              <w:rPr>
                <w:sz w:val="28"/>
                <w:szCs w:val="28"/>
              </w:rPr>
              <w:t>2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Охрана животных.</w:t>
            </w:r>
          </w:p>
        </w:tc>
        <w:tc>
          <w:tcPr>
            <w:tcW w:w="1822" w:type="dxa"/>
          </w:tcPr>
          <w:p w:rsidR="00196852" w:rsidRPr="004609B7" w:rsidRDefault="00D706EC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775AFB">
              <w:rPr>
                <w:sz w:val="28"/>
                <w:szCs w:val="28"/>
              </w:rPr>
              <w:t>.11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2</w:t>
            </w:r>
            <w:r w:rsidR="004609B7">
              <w:rPr>
                <w:sz w:val="28"/>
                <w:szCs w:val="28"/>
              </w:rPr>
              <w:t>3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В царстве грибов.</w:t>
            </w:r>
          </w:p>
        </w:tc>
        <w:tc>
          <w:tcPr>
            <w:tcW w:w="1822" w:type="dxa"/>
          </w:tcPr>
          <w:p w:rsidR="00196852" w:rsidRPr="004609B7" w:rsidRDefault="00D706EC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775AFB">
              <w:rPr>
                <w:sz w:val="28"/>
                <w:szCs w:val="28"/>
              </w:rPr>
              <w:t>.11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2</w:t>
            </w:r>
            <w:r w:rsidR="004609B7">
              <w:rPr>
                <w:sz w:val="28"/>
                <w:szCs w:val="28"/>
              </w:rPr>
              <w:t>4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Великий круговорот жизни.</w:t>
            </w:r>
          </w:p>
        </w:tc>
        <w:tc>
          <w:tcPr>
            <w:tcW w:w="1822" w:type="dxa"/>
          </w:tcPr>
          <w:p w:rsidR="00196852" w:rsidRPr="004609B7" w:rsidRDefault="00D706EC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775AFB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lastRenderedPageBreak/>
              <w:t>2</w:t>
            </w:r>
            <w:r w:rsidR="004609B7">
              <w:rPr>
                <w:sz w:val="28"/>
                <w:szCs w:val="28"/>
              </w:rPr>
              <w:t>5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Проверим себя и оценим свои достижения по разделу «Эта удивительная природа».</w:t>
            </w:r>
          </w:p>
        </w:tc>
        <w:tc>
          <w:tcPr>
            <w:tcW w:w="1822" w:type="dxa"/>
          </w:tcPr>
          <w:p w:rsidR="00196852" w:rsidRPr="004609B7" w:rsidRDefault="00D706EC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775AFB">
              <w:rPr>
                <w:sz w:val="28"/>
                <w:szCs w:val="28"/>
              </w:rPr>
              <w:t>.12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10421" w:type="dxa"/>
            <w:gridSpan w:val="4"/>
          </w:tcPr>
          <w:p w:rsidR="00196852" w:rsidRPr="004609B7" w:rsidRDefault="00196852" w:rsidP="00196852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4609B7">
              <w:rPr>
                <w:b/>
                <w:color w:val="000000"/>
                <w:sz w:val="28"/>
                <w:szCs w:val="28"/>
              </w:rPr>
              <w:t>МЫ И НАШЕ ЗДОРОВЬЕ. 11 ч.</w:t>
            </w:r>
          </w:p>
          <w:p w:rsidR="00196852" w:rsidRPr="004609B7" w:rsidRDefault="00196852" w:rsidP="0019685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2</w:t>
            </w:r>
            <w:r w:rsidR="004609B7">
              <w:rPr>
                <w:sz w:val="28"/>
                <w:szCs w:val="28"/>
              </w:rPr>
              <w:t>6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Организм человека.</w:t>
            </w:r>
          </w:p>
        </w:tc>
        <w:tc>
          <w:tcPr>
            <w:tcW w:w="1822" w:type="dxa"/>
          </w:tcPr>
          <w:p w:rsidR="00196852" w:rsidRPr="004609B7" w:rsidRDefault="00D706EC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775AFB">
              <w:rPr>
                <w:sz w:val="28"/>
                <w:szCs w:val="28"/>
              </w:rPr>
              <w:t>.12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2</w:t>
            </w:r>
            <w:r w:rsidR="004609B7">
              <w:rPr>
                <w:sz w:val="28"/>
                <w:szCs w:val="28"/>
              </w:rPr>
              <w:t>7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Органы чувств.</w:t>
            </w:r>
          </w:p>
        </w:tc>
        <w:tc>
          <w:tcPr>
            <w:tcW w:w="1822" w:type="dxa"/>
          </w:tcPr>
          <w:p w:rsidR="00196852" w:rsidRPr="004609B7" w:rsidRDefault="00D706EC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775AFB">
              <w:rPr>
                <w:sz w:val="28"/>
                <w:szCs w:val="28"/>
              </w:rPr>
              <w:t>.12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2</w:t>
            </w:r>
            <w:r w:rsidR="004609B7">
              <w:rPr>
                <w:sz w:val="28"/>
                <w:szCs w:val="28"/>
              </w:rPr>
              <w:t>8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Надежная защита организма.</w:t>
            </w:r>
          </w:p>
        </w:tc>
        <w:tc>
          <w:tcPr>
            <w:tcW w:w="1822" w:type="dxa"/>
          </w:tcPr>
          <w:p w:rsidR="00196852" w:rsidRPr="004609B7" w:rsidRDefault="00D706EC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775AFB">
              <w:rPr>
                <w:sz w:val="28"/>
                <w:szCs w:val="28"/>
              </w:rPr>
              <w:t>.12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4609B7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Опора тела и движение.</w:t>
            </w:r>
          </w:p>
        </w:tc>
        <w:tc>
          <w:tcPr>
            <w:tcW w:w="1822" w:type="dxa"/>
          </w:tcPr>
          <w:p w:rsidR="00196852" w:rsidRPr="004609B7" w:rsidRDefault="00D706EC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775AFB">
              <w:rPr>
                <w:sz w:val="28"/>
                <w:szCs w:val="28"/>
              </w:rPr>
              <w:t>.12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3</w:t>
            </w:r>
            <w:r w:rsidR="004609B7">
              <w:rPr>
                <w:sz w:val="28"/>
                <w:szCs w:val="28"/>
              </w:rPr>
              <w:t>0</w:t>
            </w:r>
            <w:r w:rsidR="00775AFB">
              <w:rPr>
                <w:sz w:val="28"/>
                <w:szCs w:val="28"/>
              </w:rPr>
              <w:t>*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Наше питание.</w:t>
            </w:r>
            <w:r w:rsidR="004609B7" w:rsidRPr="004609B7">
              <w:rPr>
                <w:color w:val="000000"/>
                <w:sz w:val="28"/>
                <w:szCs w:val="28"/>
              </w:rPr>
              <w:t xml:space="preserve"> </w:t>
            </w:r>
            <w:r w:rsidR="004609B7" w:rsidRPr="00775AFB">
              <w:rPr>
                <w:color w:val="000000"/>
                <w:sz w:val="28"/>
                <w:szCs w:val="28"/>
                <w:highlight w:val="yellow"/>
              </w:rPr>
              <w:t>Проект «Школа кулинаров».</w:t>
            </w:r>
          </w:p>
        </w:tc>
        <w:tc>
          <w:tcPr>
            <w:tcW w:w="1822" w:type="dxa"/>
          </w:tcPr>
          <w:p w:rsidR="00196852" w:rsidRPr="004609B7" w:rsidRDefault="00D706EC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775AFB">
              <w:rPr>
                <w:sz w:val="28"/>
                <w:szCs w:val="28"/>
              </w:rPr>
              <w:t>.12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3</w:t>
            </w:r>
            <w:r w:rsidR="004609B7">
              <w:rPr>
                <w:sz w:val="28"/>
                <w:szCs w:val="28"/>
              </w:rPr>
              <w:t>1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Дыхание и кровообращение.</w:t>
            </w:r>
          </w:p>
        </w:tc>
        <w:tc>
          <w:tcPr>
            <w:tcW w:w="1822" w:type="dxa"/>
          </w:tcPr>
          <w:p w:rsidR="00196852" w:rsidRPr="004609B7" w:rsidRDefault="00D706EC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775AFB">
              <w:rPr>
                <w:sz w:val="28"/>
                <w:szCs w:val="28"/>
              </w:rPr>
              <w:t>.12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3</w:t>
            </w:r>
            <w:r w:rsidR="004609B7">
              <w:rPr>
                <w:sz w:val="28"/>
                <w:szCs w:val="28"/>
              </w:rPr>
              <w:t>2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Умей предупреждать болезни.</w:t>
            </w:r>
          </w:p>
        </w:tc>
        <w:tc>
          <w:tcPr>
            <w:tcW w:w="1822" w:type="dxa"/>
          </w:tcPr>
          <w:p w:rsidR="00196852" w:rsidRPr="004609B7" w:rsidRDefault="00D706EC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75AF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12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3</w:t>
            </w:r>
            <w:r w:rsidR="004609B7">
              <w:rPr>
                <w:sz w:val="28"/>
                <w:szCs w:val="28"/>
              </w:rPr>
              <w:t>3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Здоровый образ жизни.</w:t>
            </w:r>
          </w:p>
        </w:tc>
        <w:tc>
          <w:tcPr>
            <w:tcW w:w="1822" w:type="dxa"/>
          </w:tcPr>
          <w:p w:rsidR="00196852" w:rsidRPr="004609B7" w:rsidRDefault="00D706EC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775AF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12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3</w:t>
            </w:r>
            <w:r w:rsidR="004609B7">
              <w:rPr>
                <w:sz w:val="28"/>
                <w:szCs w:val="28"/>
              </w:rPr>
              <w:t>4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Проверим себя и оценим свои достижения по разделу «Мы и наше здоровье».</w:t>
            </w:r>
          </w:p>
        </w:tc>
        <w:tc>
          <w:tcPr>
            <w:tcW w:w="1822" w:type="dxa"/>
          </w:tcPr>
          <w:p w:rsidR="00196852" w:rsidRPr="004609B7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775AFB">
              <w:rPr>
                <w:sz w:val="28"/>
                <w:szCs w:val="28"/>
              </w:rPr>
              <w:t>.01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869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3</w:t>
            </w:r>
            <w:r w:rsidR="004609B7">
              <w:rPr>
                <w:sz w:val="28"/>
                <w:szCs w:val="28"/>
              </w:rPr>
              <w:t>5</w:t>
            </w:r>
          </w:p>
        </w:tc>
        <w:tc>
          <w:tcPr>
            <w:tcW w:w="6016" w:type="dxa"/>
          </w:tcPr>
          <w:p w:rsidR="00196852" w:rsidRPr="004609B7" w:rsidRDefault="00196852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Презентация проектов «Богатства, отданные людям». «Разнообразие природы родного края», «Школа кулинаров».</w:t>
            </w:r>
          </w:p>
        </w:tc>
        <w:tc>
          <w:tcPr>
            <w:tcW w:w="1822" w:type="dxa"/>
          </w:tcPr>
          <w:p w:rsidR="00196852" w:rsidRPr="004609B7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775AFB">
              <w:rPr>
                <w:sz w:val="28"/>
                <w:szCs w:val="28"/>
              </w:rPr>
              <w:t>.01</w:t>
            </w:r>
          </w:p>
        </w:tc>
        <w:tc>
          <w:tcPr>
            <w:tcW w:w="1714" w:type="dxa"/>
          </w:tcPr>
          <w:p w:rsidR="00196852" w:rsidRPr="004609B7" w:rsidRDefault="00196852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196852" w:rsidRPr="004609B7" w:rsidTr="004609B7">
        <w:tc>
          <w:tcPr>
            <w:tcW w:w="10421" w:type="dxa"/>
            <w:gridSpan w:val="4"/>
          </w:tcPr>
          <w:p w:rsidR="00196852" w:rsidRPr="004609B7" w:rsidRDefault="00196852" w:rsidP="00196852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4609B7">
              <w:rPr>
                <w:b/>
                <w:color w:val="000000"/>
                <w:sz w:val="28"/>
                <w:szCs w:val="28"/>
              </w:rPr>
              <w:t>НАША БЕЗОПАСНОСТЬ. 8 ч.</w:t>
            </w:r>
          </w:p>
          <w:p w:rsidR="00A62A80" w:rsidRPr="004609B7" w:rsidRDefault="00A62A80" w:rsidP="00196852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A62A80" w:rsidRPr="004609B7" w:rsidTr="004609B7">
        <w:tc>
          <w:tcPr>
            <w:tcW w:w="869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3</w:t>
            </w:r>
            <w:r w:rsidR="00775AFB">
              <w:rPr>
                <w:sz w:val="28"/>
                <w:szCs w:val="28"/>
              </w:rPr>
              <w:t>6</w:t>
            </w:r>
          </w:p>
        </w:tc>
        <w:tc>
          <w:tcPr>
            <w:tcW w:w="6016" w:type="dxa"/>
          </w:tcPr>
          <w:p w:rsidR="00A62A80" w:rsidRPr="004609B7" w:rsidRDefault="00A62A80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Огонь, вода и газ.</w:t>
            </w:r>
          </w:p>
        </w:tc>
        <w:tc>
          <w:tcPr>
            <w:tcW w:w="1822" w:type="dxa"/>
          </w:tcPr>
          <w:p w:rsidR="00A62A80" w:rsidRPr="00775AFB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  <w:r w:rsidR="00775AFB" w:rsidRPr="00775AFB">
              <w:rPr>
                <w:color w:val="000000"/>
                <w:sz w:val="28"/>
                <w:szCs w:val="28"/>
              </w:rPr>
              <w:t>.01</w:t>
            </w:r>
          </w:p>
        </w:tc>
        <w:tc>
          <w:tcPr>
            <w:tcW w:w="1714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A62A80" w:rsidRPr="004609B7" w:rsidTr="004609B7">
        <w:tc>
          <w:tcPr>
            <w:tcW w:w="869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3</w:t>
            </w:r>
            <w:r w:rsidR="00775AFB">
              <w:rPr>
                <w:sz w:val="28"/>
                <w:szCs w:val="28"/>
              </w:rPr>
              <w:t>7*</w:t>
            </w:r>
          </w:p>
        </w:tc>
        <w:tc>
          <w:tcPr>
            <w:tcW w:w="6016" w:type="dxa"/>
          </w:tcPr>
          <w:p w:rsidR="00A62A80" w:rsidRPr="004609B7" w:rsidRDefault="00A62A80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Чтобы путь был счастливым</w:t>
            </w:r>
            <w:r w:rsidRPr="00775AFB">
              <w:rPr>
                <w:color w:val="000000"/>
                <w:sz w:val="28"/>
                <w:szCs w:val="28"/>
                <w:highlight w:val="yellow"/>
              </w:rPr>
              <w:t>.</w:t>
            </w:r>
            <w:r w:rsidR="004609B7" w:rsidRPr="00775AFB">
              <w:rPr>
                <w:color w:val="000000"/>
                <w:sz w:val="28"/>
                <w:szCs w:val="28"/>
                <w:highlight w:val="yellow"/>
              </w:rPr>
              <w:t xml:space="preserve"> Дорожные знаки</w:t>
            </w:r>
            <w:r w:rsidR="004609B7" w:rsidRPr="004609B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822" w:type="dxa"/>
          </w:tcPr>
          <w:p w:rsidR="00A62A80" w:rsidRPr="00775AFB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775AFB" w:rsidRPr="00775AFB">
              <w:rPr>
                <w:sz w:val="28"/>
                <w:szCs w:val="28"/>
              </w:rPr>
              <w:t>.01</w:t>
            </w:r>
          </w:p>
        </w:tc>
        <w:tc>
          <w:tcPr>
            <w:tcW w:w="1714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A62A80" w:rsidRPr="004609B7" w:rsidTr="004609B7">
        <w:tc>
          <w:tcPr>
            <w:tcW w:w="869" w:type="dxa"/>
          </w:tcPr>
          <w:p w:rsidR="00A62A80" w:rsidRPr="004609B7" w:rsidRDefault="00775AFB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6016" w:type="dxa"/>
          </w:tcPr>
          <w:p w:rsidR="00A62A80" w:rsidRPr="004609B7" w:rsidRDefault="00A62A80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Проект «Кто нас защищает».</w:t>
            </w:r>
          </w:p>
        </w:tc>
        <w:tc>
          <w:tcPr>
            <w:tcW w:w="1822" w:type="dxa"/>
          </w:tcPr>
          <w:p w:rsidR="00A62A80" w:rsidRPr="00775AFB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775AFB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714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A62A80" w:rsidRPr="004609B7" w:rsidTr="004609B7">
        <w:tc>
          <w:tcPr>
            <w:tcW w:w="869" w:type="dxa"/>
          </w:tcPr>
          <w:p w:rsidR="00A62A80" w:rsidRPr="004609B7" w:rsidRDefault="00775AFB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6016" w:type="dxa"/>
          </w:tcPr>
          <w:p w:rsidR="00A62A80" w:rsidRPr="004609B7" w:rsidRDefault="00A62A80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Опасные места.</w:t>
            </w:r>
          </w:p>
        </w:tc>
        <w:tc>
          <w:tcPr>
            <w:tcW w:w="1822" w:type="dxa"/>
          </w:tcPr>
          <w:p w:rsidR="00A62A80" w:rsidRPr="00775AFB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775AFB">
              <w:rPr>
                <w:sz w:val="28"/>
                <w:szCs w:val="28"/>
              </w:rPr>
              <w:t>.02</w:t>
            </w:r>
          </w:p>
        </w:tc>
        <w:tc>
          <w:tcPr>
            <w:tcW w:w="1714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A62A80" w:rsidRPr="004609B7" w:rsidTr="004609B7">
        <w:tc>
          <w:tcPr>
            <w:tcW w:w="869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4</w:t>
            </w:r>
            <w:r w:rsidR="00775AFB">
              <w:rPr>
                <w:sz w:val="28"/>
                <w:szCs w:val="28"/>
              </w:rPr>
              <w:t>0</w:t>
            </w:r>
          </w:p>
        </w:tc>
        <w:tc>
          <w:tcPr>
            <w:tcW w:w="6016" w:type="dxa"/>
          </w:tcPr>
          <w:p w:rsidR="00A62A80" w:rsidRPr="004609B7" w:rsidRDefault="00A62A80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Природа и наша безопасность.</w:t>
            </w:r>
          </w:p>
        </w:tc>
        <w:tc>
          <w:tcPr>
            <w:tcW w:w="1822" w:type="dxa"/>
          </w:tcPr>
          <w:p w:rsidR="00A62A80" w:rsidRPr="00775AFB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775AFB">
              <w:rPr>
                <w:sz w:val="28"/>
                <w:szCs w:val="28"/>
              </w:rPr>
              <w:t>.02</w:t>
            </w:r>
          </w:p>
        </w:tc>
        <w:tc>
          <w:tcPr>
            <w:tcW w:w="1714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A62A80" w:rsidRPr="004609B7" w:rsidTr="004609B7">
        <w:tc>
          <w:tcPr>
            <w:tcW w:w="869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4</w:t>
            </w:r>
            <w:r w:rsidR="00775AFB">
              <w:rPr>
                <w:sz w:val="28"/>
                <w:szCs w:val="28"/>
              </w:rPr>
              <w:t>1</w:t>
            </w:r>
          </w:p>
        </w:tc>
        <w:tc>
          <w:tcPr>
            <w:tcW w:w="6016" w:type="dxa"/>
          </w:tcPr>
          <w:p w:rsidR="00A62A80" w:rsidRPr="004609B7" w:rsidRDefault="00A62A80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Экологическая безопасность.</w:t>
            </w:r>
          </w:p>
        </w:tc>
        <w:tc>
          <w:tcPr>
            <w:tcW w:w="1822" w:type="dxa"/>
          </w:tcPr>
          <w:p w:rsidR="00A62A80" w:rsidRPr="00775AFB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775AFB">
              <w:rPr>
                <w:sz w:val="28"/>
                <w:szCs w:val="28"/>
              </w:rPr>
              <w:t>.02</w:t>
            </w:r>
          </w:p>
        </w:tc>
        <w:tc>
          <w:tcPr>
            <w:tcW w:w="1714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A62A80" w:rsidRPr="004609B7" w:rsidTr="004609B7">
        <w:tc>
          <w:tcPr>
            <w:tcW w:w="869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4</w:t>
            </w:r>
            <w:r w:rsidR="00775AFB">
              <w:rPr>
                <w:sz w:val="28"/>
                <w:szCs w:val="28"/>
              </w:rPr>
              <w:t>2</w:t>
            </w:r>
          </w:p>
        </w:tc>
        <w:tc>
          <w:tcPr>
            <w:tcW w:w="6016" w:type="dxa"/>
          </w:tcPr>
          <w:p w:rsidR="00A62A80" w:rsidRPr="004609B7" w:rsidRDefault="00A62A80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Проверим себя и оценим свои достижения по разделу «Наша безопасность».</w:t>
            </w:r>
          </w:p>
        </w:tc>
        <w:tc>
          <w:tcPr>
            <w:tcW w:w="1822" w:type="dxa"/>
          </w:tcPr>
          <w:p w:rsidR="00A62A80" w:rsidRPr="00775AFB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775AFB">
              <w:rPr>
                <w:sz w:val="28"/>
                <w:szCs w:val="28"/>
              </w:rPr>
              <w:t>.02</w:t>
            </w:r>
          </w:p>
        </w:tc>
        <w:tc>
          <w:tcPr>
            <w:tcW w:w="1714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A62A80" w:rsidRPr="004609B7" w:rsidTr="004609B7">
        <w:tc>
          <w:tcPr>
            <w:tcW w:w="10421" w:type="dxa"/>
            <w:gridSpan w:val="4"/>
          </w:tcPr>
          <w:p w:rsidR="00A62A80" w:rsidRPr="004609B7" w:rsidRDefault="00A62A80" w:rsidP="00A62A80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4609B7">
              <w:rPr>
                <w:b/>
                <w:color w:val="000000"/>
                <w:sz w:val="28"/>
                <w:szCs w:val="28"/>
              </w:rPr>
              <w:t>ЧЕМУ УЧИТ ЭКОНОМИКА. 12 ч.</w:t>
            </w:r>
          </w:p>
          <w:p w:rsidR="00A62A80" w:rsidRPr="004609B7" w:rsidRDefault="00A62A80" w:rsidP="00A62A80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A62A80" w:rsidRPr="004609B7" w:rsidTr="004609B7">
        <w:tc>
          <w:tcPr>
            <w:tcW w:w="869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4</w:t>
            </w:r>
            <w:r w:rsidR="00775AFB">
              <w:rPr>
                <w:sz w:val="28"/>
                <w:szCs w:val="28"/>
              </w:rPr>
              <w:t>3</w:t>
            </w:r>
          </w:p>
        </w:tc>
        <w:tc>
          <w:tcPr>
            <w:tcW w:w="6016" w:type="dxa"/>
          </w:tcPr>
          <w:p w:rsidR="00A62A80" w:rsidRPr="004609B7" w:rsidRDefault="00A62A80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Для чего нужна экономика.</w:t>
            </w:r>
          </w:p>
        </w:tc>
        <w:tc>
          <w:tcPr>
            <w:tcW w:w="1822" w:type="dxa"/>
          </w:tcPr>
          <w:p w:rsidR="00A62A80" w:rsidRPr="00775AFB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775AFB">
              <w:rPr>
                <w:sz w:val="28"/>
                <w:szCs w:val="28"/>
              </w:rPr>
              <w:t>.02</w:t>
            </w:r>
          </w:p>
        </w:tc>
        <w:tc>
          <w:tcPr>
            <w:tcW w:w="1714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A62A80" w:rsidRPr="004609B7" w:rsidTr="004609B7">
        <w:tc>
          <w:tcPr>
            <w:tcW w:w="869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4</w:t>
            </w:r>
            <w:r w:rsidR="00775AFB">
              <w:rPr>
                <w:sz w:val="28"/>
                <w:szCs w:val="28"/>
              </w:rPr>
              <w:t>4</w:t>
            </w:r>
          </w:p>
        </w:tc>
        <w:tc>
          <w:tcPr>
            <w:tcW w:w="6016" w:type="dxa"/>
          </w:tcPr>
          <w:p w:rsidR="00A62A80" w:rsidRPr="004609B7" w:rsidRDefault="00A62A80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Природные богатства и труд людей – основа экономики.</w:t>
            </w:r>
          </w:p>
        </w:tc>
        <w:tc>
          <w:tcPr>
            <w:tcW w:w="1822" w:type="dxa"/>
          </w:tcPr>
          <w:p w:rsidR="00A62A80" w:rsidRPr="00775AFB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775AFB">
              <w:rPr>
                <w:sz w:val="28"/>
                <w:szCs w:val="28"/>
              </w:rPr>
              <w:t>.02</w:t>
            </w:r>
          </w:p>
        </w:tc>
        <w:tc>
          <w:tcPr>
            <w:tcW w:w="1714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A62A80" w:rsidRPr="004609B7" w:rsidTr="004609B7">
        <w:tc>
          <w:tcPr>
            <w:tcW w:w="869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4</w:t>
            </w:r>
            <w:r w:rsidR="00775AFB">
              <w:rPr>
                <w:sz w:val="28"/>
                <w:szCs w:val="28"/>
              </w:rPr>
              <w:t>5</w:t>
            </w:r>
          </w:p>
        </w:tc>
        <w:tc>
          <w:tcPr>
            <w:tcW w:w="6016" w:type="dxa"/>
          </w:tcPr>
          <w:p w:rsidR="00A62A80" w:rsidRPr="004609B7" w:rsidRDefault="00A62A80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Полезные ископаемые.</w:t>
            </w:r>
          </w:p>
        </w:tc>
        <w:tc>
          <w:tcPr>
            <w:tcW w:w="1822" w:type="dxa"/>
          </w:tcPr>
          <w:p w:rsidR="00A62A80" w:rsidRPr="00775AFB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75AFB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14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A62A80" w:rsidRPr="004609B7" w:rsidTr="004609B7">
        <w:tc>
          <w:tcPr>
            <w:tcW w:w="869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4</w:t>
            </w:r>
            <w:r w:rsidR="00775AFB">
              <w:rPr>
                <w:sz w:val="28"/>
                <w:szCs w:val="28"/>
              </w:rPr>
              <w:t>6</w:t>
            </w:r>
          </w:p>
        </w:tc>
        <w:tc>
          <w:tcPr>
            <w:tcW w:w="6016" w:type="dxa"/>
          </w:tcPr>
          <w:p w:rsidR="00A62A80" w:rsidRPr="004609B7" w:rsidRDefault="00A62A80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Растениеводство.</w:t>
            </w:r>
          </w:p>
        </w:tc>
        <w:tc>
          <w:tcPr>
            <w:tcW w:w="1822" w:type="dxa"/>
          </w:tcPr>
          <w:p w:rsidR="00A62A80" w:rsidRPr="00775AFB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775AFB">
              <w:rPr>
                <w:sz w:val="28"/>
                <w:szCs w:val="28"/>
              </w:rPr>
              <w:t>.03</w:t>
            </w:r>
          </w:p>
        </w:tc>
        <w:tc>
          <w:tcPr>
            <w:tcW w:w="1714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A62A80" w:rsidRPr="004609B7" w:rsidTr="004609B7">
        <w:tc>
          <w:tcPr>
            <w:tcW w:w="869" w:type="dxa"/>
          </w:tcPr>
          <w:p w:rsidR="00A62A80" w:rsidRPr="004609B7" w:rsidRDefault="00775AFB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6016" w:type="dxa"/>
          </w:tcPr>
          <w:p w:rsidR="00A62A80" w:rsidRPr="004609B7" w:rsidRDefault="00A62A80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Животноводство.</w:t>
            </w:r>
          </w:p>
        </w:tc>
        <w:tc>
          <w:tcPr>
            <w:tcW w:w="1822" w:type="dxa"/>
          </w:tcPr>
          <w:p w:rsidR="00A62A80" w:rsidRPr="00775AFB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775AFB">
              <w:rPr>
                <w:sz w:val="28"/>
                <w:szCs w:val="28"/>
              </w:rPr>
              <w:t>.03</w:t>
            </w:r>
          </w:p>
        </w:tc>
        <w:tc>
          <w:tcPr>
            <w:tcW w:w="1714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A62A80" w:rsidRPr="004609B7" w:rsidTr="004609B7">
        <w:tc>
          <w:tcPr>
            <w:tcW w:w="869" w:type="dxa"/>
          </w:tcPr>
          <w:p w:rsidR="00A62A80" w:rsidRPr="004609B7" w:rsidRDefault="00775AFB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6016" w:type="dxa"/>
          </w:tcPr>
          <w:p w:rsidR="00A62A80" w:rsidRPr="004609B7" w:rsidRDefault="00A62A80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Какая бывает промышленность.</w:t>
            </w:r>
          </w:p>
        </w:tc>
        <w:tc>
          <w:tcPr>
            <w:tcW w:w="1822" w:type="dxa"/>
          </w:tcPr>
          <w:p w:rsidR="00A62A80" w:rsidRPr="00775AFB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775AFB">
              <w:rPr>
                <w:sz w:val="28"/>
                <w:szCs w:val="28"/>
              </w:rPr>
              <w:t>.03</w:t>
            </w:r>
          </w:p>
        </w:tc>
        <w:tc>
          <w:tcPr>
            <w:tcW w:w="1714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A62A80" w:rsidRPr="004609B7" w:rsidTr="004609B7">
        <w:tc>
          <w:tcPr>
            <w:tcW w:w="869" w:type="dxa"/>
          </w:tcPr>
          <w:p w:rsidR="00A62A80" w:rsidRPr="004609B7" w:rsidRDefault="00775AFB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6016" w:type="dxa"/>
          </w:tcPr>
          <w:p w:rsidR="00A62A80" w:rsidRPr="004609B7" w:rsidRDefault="00A62A80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Проект «Экономика родного края».</w:t>
            </w:r>
          </w:p>
        </w:tc>
        <w:tc>
          <w:tcPr>
            <w:tcW w:w="1822" w:type="dxa"/>
          </w:tcPr>
          <w:p w:rsidR="00A62A80" w:rsidRPr="00775AFB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775AFB">
              <w:rPr>
                <w:sz w:val="28"/>
                <w:szCs w:val="28"/>
              </w:rPr>
              <w:t>.03</w:t>
            </w:r>
          </w:p>
        </w:tc>
        <w:tc>
          <w:tcPr>
            <w:tcW w:w="1714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A62A80" w:rsidRPr="004609B7" w:rsidTr="004609B7">
        <w:tc>
          <w:tcPr>
            <w:tcW w:w="869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5</w:t>
            </w:r>
            <w:r w:rsidR="00775AFB">
              <w:rPr>
                <w:sz w:val="28"/>
                <w:szCs w:val="28"/>
              </w:rPr>
              <w:t>0</w:t>
            </w:r>
          </w:p>
        </w:tc>
        <w:tc>
          <w:tcPr>
            <w:tcW w:w="6016" w:type="dxa"/>
          </w:tcPr>
          <w:p w:rsidR="00A62A80" w:rsidRPr="004609B7" w:rsidRDefault="00A62A80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Что такое деньги.</w:t>
            </w:r>
          </w:p>
        </w:tc>
        <w:tc>
          <w:tcPr>
            <w:tcW w:w="1822" w:type="dxa"/>
          </w:tcPr>
          <w:p w:rsidR="00A62A80" w:rsidRPr="00775AFB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75AFB">
              <w:rPr>
                <w:sz w:val="28"/>
                <w:szCs w:val="28"/>
              </w:rPr>
              <w:t>.03</w:t>
            </w:r>
          </w:p>
        </w:tc>
        <w:tc>
          <w:tcPr>
            <w:tcW w:w="1714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A62A80" w:rsidRPr="004609B7" w:rsidTr="004609B7">
        <w:tc>
          <w:tcPr>
            <w:tcW w:w="869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5</w:t>
            </w:r>
            <w:r w:rsidR="00775AFB">
              <w:rPr>
                <w:sz w:val="28"/>
                <w:szCs w:val="28"/>
              </w:rPr>
              <w:t>1</w:t>
            </w:r>
          </w:p>
        </w:tc>
        <w:tc>
          <w:tcPr>
            <w:tcW w:w="6016" w:type="dxa"/>
          </w:tcPr>
          <w:p w:rsidR="00A62A80" w:rsidRPr="004609B7" w:rsidRDefault="00A62A80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Государственный бюджет.</w:t>
            </w:r>
          </w:p>
        </w:tc>
        <w:tc>
          <w:tcPr>
            <w:tcW w:w="1822" w:type="dxa"/>
          </w:tcPr>
          <w:p w:rsidR="00A62A80" w:rsidRPr="00775AFB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F72FAF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714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A62A80" w:rsidRPr="004609B7" w:rsidTr="004609B7">
        <w:tc>
          <w:tcPr>
            <w:tcW w:w="869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5</w:t>
            </w:r>
            <w:r w:rsidR="00775AFB">
              <w:rPr>
                <w:sz w:val="28"/>
                <w:szCs w:val="28"/>
              </w:rPr>
              <w:t>2</w:t>
            </w:r>
          </w:p>
        </w:tc>
        <w:tc>
          <w:tcPr>
            <w:tcW w:w="6016" w:type="dxa"/>
          </w:tcPr>
          <w:p w:rsidR="00A62A80" w:rsidRPr="004609B7" w:rsidRDefault="00A62A80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Семейный бюджет.</w:t>
            </w:r>
          </w:p>
        </w:tc>
        <w:tc>
          <w:tcPr>
            <w:tcW w:w="1822" w:type="dxa"/>
          </w:tcPr>
          <w:p w:rsidR="00A62A80" w:rsidRPr="00775AFB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F72FAF">
              <w:rPr>
                <w:sz w:val="28"/>
                <w:szCs w:val="28"/>
              </w:rPr>
              <w:t>.04</w:t>
            </w:r>
          </w:p>
        </w:tc>
        <w:tc>
          <w:tcPr>
            <w:tcW w:w="1714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A62A80" w:rsidRPr="004609B7" w:rsidTr="004609B7">
        <w:tc>
          <w:tcPr>
            <w:tcW w:w="869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5</w:t>
            </w:r>
            <w:r w:rsidR="00775AFB">
              <w:rPr>
                <w:sz w:val="28"/>
                <w:szCs w:val="28"/>
              </w:rPr>
              <w:t>3</w:t>
            </w:r>
          </w:p>
        </w:tc>
        <w:tc>
          <w:tcPr>
            <w:tcW w:w="6016" w:type="dxa"/>
          </w:tcPr>
          <w:p w:rsidR="00A62A80" w:rsidRPr="004609B7" w:rsidRDefault="00A62A80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Экономика и экология.</w:t>
            </w:r>
          </w:p>
        </w:tc>
        <w:tc>
          <w:tcPr>
            <w:tcW w:w="1822" w:type="dxa"/>
          </w:tcPr>
          <w:p w:rsidR="00A62A80" w:rsidRPr="00775AFB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F72FAF">
              <w:rPr>
                <w:sz w:val="28"/>
                <w:szCs w:val="28"/>
              </w:rPr>
              <w:t>.04</w:t>
            </w:r>
          </w:p>
        </w:tc>
        <w:tc>
          <w:tcPr>
            <w:tcW w:w="1714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A62A80" w:rsidRPr="004609B7" w:rsidTr="004609B7">
        <w:tc>
          <w:tcPr>
            <w:tcW w:w="869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5</w:t>
            </w:r>
            <w:r w:rsidR="00775AFB">
              <w:rPr>
                <w:sz w:val="28"/>
                <w:szCs w:val="28"/>
              </w:rPr>
              <w:t>4</w:t>
            </w:r>
          </w:p>
        </w:tc>
        <w:tc>
          <w:tcPr>
            <w:tcW w:w="6016" w:type="dxa"/>
          </w:tcPr>
          <w:p w:rsidR="00A62A80" w:rsidRPr="004609B7" w:rsidRDefault="00A62A80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Проверим себя и оценим свои достижения по разделу «Чему учит экономика».</w:t>
            </w:r>
          </w:p>
        </w:tc>
        <w:tc>
          <w:tcPr>
            <w:tcW w:w="1822" w:type="dxa"/>
          </w:tcPr>
          <w:p w:rsidR="00A62A80" w:rsidRPr="00775AFB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F72FAF">
              <w:rPr>
                <w:sz w:val="28"/>
                <w:szCs w:val="28"/>
              </w:rPr>
              <w:t>.04</w:t>
            </w:r>
          </w:p>
        </w:tc>
        <w:tc>
          <w:tcPr>
            <w:tcW w:w="1714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A62A80" w:rsidRPr="004609B7" w:rsidTr="004609B7">
        <w:tc>
          <w:tcPr>
            <w:tcW w:w="10421" w:type="dxa"/>
            <w:gridSpan w:val="4"/>
          </w:tcPr>
          <w:p w:rsidR="00A62A80" w:rsidRPr="004609B7" w:rsidRDefault="00A62A80" w:rsidP="00A62A80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4609B7">
              <w:rPr>
                <w:b/>
                <w:color w:val="000000"/>
                <w:sz w:val="28"/>
                <w:szCs w:val="28"/>
              </w:rPr>
              <w:t>ПУТЕШЕСТВИЕ ПО ГОРОДАМ И СТРАНАМ. 11 ч.</w:t>
            </w:r>
          </w:p>
          <w:p w:rsidR="00A62A80" w:rsidRPr="004609B7" w:rsidRDefault="00A62A80" w:rsidP="00A62A80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A62A80" w:rsidRPr="004609B7" w:rsidTr="004609B7">
        <w:tc>
          <w:tcPr>
            <w:tcW w:w="869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5</w:t>
            </w:r>
            <w:r w:rsidR="00775AFB">
              <w:rPr>
                <w:sz w:val="28"/>
                <w:szCs w:val="28"/>
              </w:rPr>
              <w:t>5</w:t>
            </w:r>
          </w:p>
        </w:tc>
        <w:tc>
          <w:tcPr>
            <w:tcW w:w="6016" w:type="dxa"/>
          </w:tcPr>
          <w:p w:rsidR="00A62A80" w:rsidRPr="004609B7" w:rsidRDefault="00A62A80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AA3448">
              <w:rPr>
                <w:color w:val="000000"/>
                <w:sz w:val="28"/>
                <w:szCs w:val="28"/>
              </w:rPr>
              <w:t>Золотое кольцо России.</w:t>
            </w:r>
          </w:p>
        </w:tc>
        <w:tc>
          <w:tcPr>
            <w:tcW w:w="1822" w:type="dxa"/>
          </w:tcPr>
          <w:p w:rsidR="00A62A80" w:rsidRPr="00775AFB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F72FAF">
              <w:rPr>
                <w:sz w:val="28"/>
                <w:szCs w:val="28"/>
              </w:rPr>
              <w:t>.04</w:t>
            </w:r>
          </w:p>
        </w:tc>
        <w:tc>
          <w:tcPr>
            <w:tcW w:w="1714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AA3448" w:rsidRPr="004609B7" w:rsidTr="004609B7">
        <w:tc>
          <w:tcPr>
            <w:tcW w:w="869" w:type="dxa"/>
          </w:tcPr>
          <w:p w:rsidR="00AA3448" w:rsidRPr="004609B7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56</w:t>
            </w:r>
          </w:p>
        </w:tc>
        <w:tc>
          <w:tcPr>
            <w:tcW w:w="6016" w:type="dxa"/>
          </w:tcPr>
          <w:p w:rsidR="00AA3448" w:rsidRPr="00775AFB" w:rsidRDefault="00AA3448" w:rsidP="009C1095">
            <w:pPr>
              <w:jc w:val="both"/>
              <w:rPr>
                <w:color w:val="000000"/>
                <w:sz w:val="28"/>
                <w:szCs w:val="28"/>
                <w:highlight w:val="yellow"/>
              </w:rPr>
            </w:pPr>
            <w:r w:rsidRPr="00AA3448">
              <w:rPr>
                <w:color w:val="000000"/>
                <w:sz w:val="28"/>
                <w:szCs w:val="28"/>
              </w:rPr>
              <w:t>Золотое кольцо России.</w:t>
            </w:r>
          </w:p>
        </w:tc>
        <w:tc>
          <w:tcPr>
            <w:tcW w:w="1822" w:type="dxa"/>
          </w:tcPr>
          <w:p w:rsidR="00AA3448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18.04</w:t>
            </w:r>
          </w:p>
        </w:tc>
        <w:tc>
          <w:tcPr>
            <w:tcW w:w="1714" w:type="dxa"/>
          </w:tcPr>
          <w:p w:rsidR="00AA3448" w:rsidRPr="004609B7" w:rsidRDefault="00AA3448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A62A80" w:rsidRPr="004609B7" w:rsidTr="004609B7">
        <w:tc>
          <w:tcPr>
            <w:tcW w:w="869" w:type="dxa"/>
          </w:tcPr>
          <w:p w:rsidR="00A62A80" w:rsidRPr="004609B7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6016" w:type="dxa"/>
          </w:tcPr>
          <w:p w:rsidR="00F72FAF" w:rsidRDefault="00A62A80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Проект «Музей путешествий».</w:t>
            </w:r>
          </w:p>
          <w:p w:rsidR="00A62A80" w:rsidRPr="004609B7" w:rsidRDefault="00F72FAF" w:rsidP="00D706EC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22" w:type="dxa"/>
          </w:tcPr>
          <w:p w:rsidR="00A62A80" w:rsidRPr="00775AFB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20.04</w:t>
            </w:r>
          </w:p>
        </w:tc>
        <w:tc>
          <w:tcPr>
            <w:tcW w:w="1714" w:type="dxa"/>
          </w:tcPr>
          <w:p w:rsidR="00A62A80" w:rsidRPr="004609B7" w:rsidRDefault="00A62A80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D706EC" w:rsidRPr="004609B7" w:rsidTr="004609B7">
        <w:tc>
          <w:tcPr>
            <w:tcW w:w="869" w:type="dxa"/>
          </w:tcPr>
          <w:p w:rsidR="00D706EC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6016" w:type="dxa"/>
          </w:tcPr>
          <w:p w:rsidR="00D706EC" w:rsidRPr="004609B7" w:rsidRDefault="00D706EC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D706EC">
              <w:rPr>
                <w:color w:val="000000"/>
                <w:sz w:val="28"/>
                <w:szCs w:val="28"/>
              </w:rPr>
              <w:t>Наши ближайшие соседи.</w:t>
            </w:r>
          </w:p>
        </w:tc>
        <w:tc>
          <w:tcPr>
            <w:tcW w:w="1822" w:type="dxa"/>
          </w:tcPr>
          <w:p w:rsidR="00D706EC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25.04</w:t>
            </w:r>
          </w:p>
        </w:tc>
        <w:tc>
          <w:tcPr>
            <w:tcW w:w="1714" w:type="dxa"/>
          </w:tcPr>
          <w:p w:rsidR="00D706EC" w:rsidRPr="004609B7" w:rsidRDefault="00D706EC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D706EC" w:rsidRPr="004609B7" w:rsidTr="004609B7">
        <w:tc>
          <w:tcPr>
            <w:tcW w:w="869" w:type="dxa"/>
          </w:tcPr>
          <w:p w:rsidR="00D706EC" w:rsidRPr="004609B7" w:rsidRDefault="00AA3448" w:rsidP="00AA344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6016" w:type="dxa"/>
          </w:tcPr>
          <w:p w:rsidR="00D706EC" w:rsidRPr="004609B7" w:rsidRDefault="00D706EC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На севере Европы.</w:t>
            </w:r>
          </w:p>
        </w:tc>
        <w:tc>
          <w:tcPr>
            <w:tcW w:w="1822" w:type="dxa"/>
          </w:tcPr>
          <w:p w:rsidR="00D706EC" w:rsidRPr="00775AFB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27.04</w:t>
            </w:r>
          </w:p>
        </w:tc>
        <w:tc>
          <w:tcPr>
            <w:tcW w:w="1714" w:type="dxa"/>
          </w:tcPr>
          <w:p w:rsidR="00D706EC" w:rsidRPr="004609B7" w:rsidRDefault="00D706EC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D706EC" w:rsidRPr="004609B7" w:rsidTr="004609B7">
        <w:tc>
          <w:tcPr>
            <w:tcW w:w="869" w:type="dxa"/>
          </w:tcPr>
          <w:p w:rsidR="00D706EC" w:rsidRPr="004609B7" w:rsidRDefault="00AA3448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6016" w:type="dxa"/>
          </w:tcPr>
          <w:p w:rsidR="00D706EC" w:rsidRPr="004609B7" w:rsidRDefault="00D706EC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Что такое Бенилюкс.</w:t>
            </w:r>
          </w:p>
        </w:tc>
        <w:tc>
          <w:tcPr>
            <w:tcW w:w="1822" w:type="dxa"/>
          </w:tcPr>
          <w:p w:rsidR="00D706EC" w:rsidRPr="00775AFB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04.05</w:t>
            </w:r>
          </w:p>
        </w:tc>
        <w:tc>
          <w:tcPr>
            <w:tcW w:w="1714" w:type="dxa"/>
          </w:tcPr>
          <w:p w:rsidR="00D706EC" w:rsidRPr="004609B7" w:rsidRDefault="00D706EC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D706EC" w:rsidRPr="004609B7" w:rsidTr="004609B7">
        <w:tc>
          <w:tcPr>
            <w:tcW w:w="869" w:type="dxa"/>
          </w:tcPr>
          <w:p w:rsidR="00D706EC" w:rsidRPr="004609B7" w:rsidRDefault="00AA3448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6016" w:type="dxa"/>
          </w:tcPr>
          <w:p w:rsidR="00D706EC" w:rsidRPr="004609B7" w:rsidRDefault="00D706EC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В центре Европы</w:t>
            </w:r>
          </w:p>
        </w:tc>
        <w:tc>
          <w:tcPr>
            <w:tcW w:w="1822" w:type="dxa"/>
          </w:tcPr>
          <w:p w:rsidR="00D706EC" w:rsidRPr="00775AFB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11.05</w:t>
            </w:r>
          </w:p>
        </w:tc>
        <w:tc>
          <w:tcPr>
            <w:tcW w:w="1714" w:type="dxa"/>
          </w:tcPr>
          <w:p w:rsidR="00D706EC" w:rsidRPr="004609B7" w:rsidRDefault="00D706EC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D706EC" w:rsidRPr="004609B7" w:rsidTr="004609B7">
        <w:tc>
          <w:tcPr>
            <w:tcW w:w="869" w:type="dxa"/>
          </w:tcPr>
          <w:p w:rsidR="00D706EC" w:rsidRPr="004609B7" w:rsidRDefault="00AA3448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6016" w:type="dxa"/>
          </w:tcPr>
          <w:p w:rsidR="00D706EC" w:rsidRPr="004609B7" w:rsidRDefault="00D706EC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. По Франции и Великобритании.</w:t>
            </w:r>
          </w:p>
        </w:tc>
        <w:tc>
          <w:tcPr>
            <w:tcW w:w="1822" w:type="dxa"/>
          </w:tcPr>
          <w:p w:rsidR="00D706EC" w:rsidRPr="00775AFB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16.05</w:t>
            </w:r>
          </w:p>
        </w:tc>
        <w:tc>
          <w:tcPr>
            <w:tcW w:w="1714" w:type="dxa"/>
          </w:tcPr>
          <w:p w:rsidR="00D706EC" w:rsidRPr="004609B7" w:rsidRDefault="00D706EC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D706EC" w:rsidRPr="004609B7" w:rsidTr="004609B7">
        <w:tc>
          <w:tcPr>
            <w:tcW w:w="869" w:type="dxa"/>
          </w:tcPr>
          <w:p w:rsidR="00D706EC" w:rsidRPr="004609B7" w:rsidRDefault="00AA3448" w:rsidP="001B1F21">
            <w:pPr>
              <w:widowControl w:val="0"/>
              <w:rPr>
                <w:sz w:val="28"/>
                <w:szCs w:val="28"/>
              </w:rPr>
            </w:pPr>
            <w:r w:rsidRPr="004609B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6016" w:type="dxa"/>
          </w:tcPr>
          <w:p w:rsidR="00D706EC" w:rsidRPr="004609B7" w:rsidRDefault="00D706EC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На юге Европы</w:t>
            </w:r>
          </w:p>
        </w:tc>
        <w:tc>
          <w:tcPr>
            <w:tcW w:w="1822" w:type="dxa"/>
          </w:tcPr>
          <w:p w:rsidR="00D706EC" w:rsidRPr="00775AFB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18.05</w:t>
            </w:r>
          </w:p>
        </w:tc>
        <w:tc>
          <w:tcPr>
            <w:tcW w:w="1714" w:type="dxa"/>
          </w:tcPr>
          <w:p w:rsidR="00D706EC" w:rsidRPr="004609B7" w:rsidRDefault="00D706EC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D706EC" w:rsidRPr="004609B7" w:rsidTr="004609B7">
        <w:tc>
          <w:tcPr>
            <w:tcW w:w="869" w:type="dxa"/>
          </w:tcPr>
          <w:p w:rsidR="00D706EC" w:rsidRPr="004609B7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6016" w:type="dxa"/>
          </w:tcPr>
          <w:p w:rsidR="00D706EC" w:rsidRPr="004609B7" w:rsidRDefault="00D706EC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. По знаменитым местам мира. Проверим себя и оценим свои достижения по разделу: « Путешествие по городам и странам».</w:t>
            </w:r>
          </w:p>
        </w:tc>
        <w:tc>
          <w:tcPr>
            <w:tcW w:w="1822" w:type="dxa"/>
          </w:tcPr>
          <w:p w:rsidR="00D706EC" w:rsidRPr="00775AFB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23.05</w:t>
            </w:r>
          </w:p>
        </w:tc>
        <w:tc>
          <w:tcPr>
            <w:tcW w:w="1714" w:type="dxa"/>
          </w:tcPr>
          <w:p w:rsidR="00D706EC" w:rsidRPr="004609B7" w:rsidRDefault="00D706EC" w:rsidP="001B1F21">
            <w:pPr>
              <w:widowControl w:val="0"/>
              <w:rPr>
                <w:sz w:val="28"/>
                <w:szCs w:val="28"/>
              </w:rPr>
            </w:pPr>
          </w:p>
        </w:tc>
      </w:tr>
      <w:tr w:rsidR="00D706EC" w:rsidRPr="004609B7" w:rsidTr="004609B7">
        <w:tc>
          <w:tcPr>
            <w:tcW w:w="869" w:type="dxa"/>
          </w:tcPr>
          <w:p w:rsidR="00D706EC" w:rsidRPr="004609B7" w:rsidRDefault="00AA3448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6016" w:type="dxa"/>
          </w:tcPr>
          <w:p w:rsidR="00D706EC" w:rsidRPr="004609B7" w:rsidRDefault="00D706EC" w:rsidP="009C1095">
            <w:pPr>
              <w:jc w:val="both"/>
              <w:rPr>
                <w:color w:val="000000"/>
                <w:sz w:val="28"/>
                <w:szCs w:val="28"/>
              </w:rPr>
            </w:pPr>
            <w:r w:rsidRPr="004609B7">
              <w:rPr>
                <w:color w:val="000000"/>
                <w:sz w:val="28"/>
                <w:szCs w:val="28"/>
              </w:rPr>
              <w:t>Презентация проектов « Кто нас защищает», «Экономика родного края», «Музей путешествий».</w:t>
            </w:r>
          </w:p>
        </w:tc>
        <w:tc>
          <w:tcPr>
            <w:tcW w:w="1822" w:type="dxa"/>
          </w:tcPr>
          <w:p w:rsidR="00D706EC" w:rsidRPr="00775AFB" w:rsidRDefault="00D706EC" w:rsidP="001B1F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25.05</w:t>
            </w:r>
          </w:p>
        </w:tc>
        <w:tc>
          <w:tcPr>
            <w:tcW w:w="1714" w:type="dxa"/>
          </w:tcPr>
          <w:p w:rsidR="00D706EC" w:rsidRPr="004609B7" w:rsidRDefault="00D706EC" w:rsidP="001B1F21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049A8" w:rsidRPr="004609B7" w:rsidRDefault="00D049A8" w:rsidP="00DF104A">
      <w:pPr>
        <w:widowControl w:val="0"/>
        <w:spacing w:before="120" w:after="120"/>
        <w:rPr>
          <w:rFonts w:eastAsia="Arial"/>
          <w:b/>
          <w:bCs/>
          <w:color w:val="000000"/>
          <w:sz w:val="28"/>
          <w:szCs w:val="28"/>
        </w:rPr>
      </w:pPr>
    </w:p>
    <w:p w:rsidR="00A55C9E" w:rsidRPr="004609B7" w:rsidRDefault="00A55C9E" w:rsidP="001B1F21">
      <w:pPr>
        <w:widowControl w:val="0"/>
        <w:jc w:val="both"/>
        <w:rPr>
          <w:sz w:val="28"/>
          <w:szCs w:val="28"/>
        </w:rPr>
      </w:pPr>
    </w:p>
    <w:tbl>
      <w:tblPr>
        <w:tblStyle w:val="a7"/>
        <w:tblW w:w="0" w:type="auto"/>
        <w:tblLayout w:type="fixed"/>
        <w:tblLook w:val="04A0"/>
      </w:tblPr>
      <w:tblGrid>
        <w:gridCol w:w="5210"/>
        <w:gridCol w:w="5210"/>
      </w:tblGrid>
      <w:tr w:rsidR="00FA5250" w:rsidRPr="00112E4C" w:rsidTr="00AA3448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FA5250" w:rsidRPr="00112E4C" w:rsidRDefault="00FA5250" w:rsidP="00AA3448">
            <w:pPr>
              <w:jc w:val="center"/>
              <w:rPr>
                <w:sz w:val="28"/>
                <w:szCs w:val="28"/>
              </w:rPr>
            </w:pPr>
            <w:r w:rsidRPr="00112E4C">
              <w:rPr>
                <w:sz w:val="28"/>
                <w:szCs w:val="28"/>
              </w:rPr>
              <w:t>«Согласовано»</w:t>
            </w:r>
          </w:p>
          <w:p w:rsidR="00FA5250" w:rsidRPr="00112E4C" w:rsidRDefault="00FA5250" w:rsidP="00AA3448">
            <w:pPr>
              <w:jc w:val="center"/>
              <w:rPr>
                <w:sz w:val="28"/>
                <w:szCs w:val="28"/>
              </w:rPr>
            </w:pPr>
            <w:r w:rsidRPr="00112E4C">
              <w:rPr>
                <w:sz w:val="28"/>
                <w:szCs w:val="28"/>
              </w:rPr>
              <w:t>Руководитель ШМО</w:t>
            </w:r>
          </w:p>
          <w:p w:rsidR="00FA5250" w:rsidRPr="00112E4C" w:rsidRDefault="00FA5250" w:rsidP="00AA3448">
            <w:pPr>
              <w:jc w:val="center"/>
              <w:rPr>
                <w:sz w:val="28"/>
                <w:szCs w:val="28"/>
              </w:rPr>
            </w:pPr>
            <w:r w:rsidRPr="00112E4C">
              <w:rPr>
                <w:sz w:val="28"/>
                <w:szCs w:val="28"/>
              </w:rPr>
              <w:t>учител</w:t>
            </w:r>
            <w:r>
              <w:rPr>
                <w:sz w:val="28"/>
                <w:szCs w:val="28"/>
              </w:rPr>
              <w:t>ей начальных классов</w:t>
            </w:r>
            <w:r w:rsidRPr="00112E4C">
              <w:rPr>
                <w:sz w:val="28"/>
                <w:szCs w:val="28"/>
              </w:rPr>
              <w:t>:</w:t>
            </w:r>
          </w:p>
          <w:p w:rsidR="00FA5250" w:rsidRPr="00112E4C" w:rsidRDefault="00FA5250" w:rsidP="00AA3448">
            <w:pPr>
              <w:jc w:val="center"/>
              <w:rPr>
                <w:sz w:val="28"/>
                <w:szCs w:val="28"/>
              </w:rPr>
            </w:pPr>
          </w:p>
          <w:p w:rsidR="00FA5250" w:rsidRPr="00112E4C" w:rsidRDefault="00FA5250" w:rsidP="00AA34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 </w:t>
            </w:r>
            <w:proofErr w:type="spellStart"/>
            <w:r>
              <w:rPr>
                <w:sz w:val="28"/>
                <w:szCs w:val="28"/>
              </w:rPr>
              <w:t>Т.А.Шумская</w:t>
            </w:r>
            <w:proofErr w:type="spellEnd"/>
          </w:p>
          <w:p w:rsidR="00FA5250" w:rsidRPr="00112E4C" w:rsidRDefault="00FA5250" w:rsidP="00AA3448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D706EC" w:rsidRDefault="00D706EC" w:rsidP="00AA3448">
            <w:pPr>
              <w:jc w:val="center"/>
              <w:rPr>
                <w:sz w:val="28"/>
                <w:szCs w:val="28"/>
              </w:rPr>
            </w:pPr>
          </w:p>
          <w:p w:rsidR="00FA5250" w:rsidRPr="00112E4C" w:rsidRDefault="00FA5250" w:rsidP="00AA3448">
            <w:pPr>
              <w:jc w:val="center"/>
              <w:rPr>
                <w:sz w:val="28"/>
                <w:szCs w:val="28"/>
              </w:rPr>
            </w:pPr>
            <w:r w:rsidRPr="00112E4C">
              <w:rPr>
                <w:sz w:val="28"/>
                <w:szCs w:val="28"/>
              </w:rPr>
              <w:t>«Согласовано»</w:t>
            </w:r>
          </w:p>
          <w:p w:rsidR="00FA5250" w:rsidRPr="00112E4C" w:rsidRDefault="00FA5250" w:rsidP="00AA3448">
            <w:pPr>
              <w:jc w:val="center"/>
              <w:rPr>
                <w:sz w:val="28"/>
                <w:szCs w:val="28"/>
              </w:rPr>
            </w:pPr>
            <w:r w:rsidRPr="00112E4C">
              <w:rPr>
                <w:sz w:val="28"/>
                <w:szCs w:val="28"/>
              </w:rPr>
              <w:t>Заместитель директора по УВР:</w:t>
            </w:r>
          </w:p>
          <w:p w:rsidR="00FA5250" w:rsidRPr="00112E4C" w:rsidRDefault="00FA5250" w:rsidP="00AA3448">
            <w:pPr>
              <w:jc w:val="center"/>
              <w:rPr>
                <w:sz w:val="28"/>
                <w:szCs w:val="28"/>
              </w:rPr>
            </w:pPr>
          </w:p>
          <w:p w:rsidR="00FA5250" w:rsidRPr="00112E4C" w:rsidRDefault="00FA5250" w:rsidP="00AA3448">
            <w:pPr>
              <w:jc w:val="center"/>
              <w:rPr>
                <w:sz w:val="28"/>
                <w:szCs w:val="28"/>
              </w:rPr>
            </w:pPr>
          </w:p>
          <w:p w:rsidR="00FA5250" w:rsidRPr="00112E4C" w:rsidRDefault="00FA5250" w:rsidP="00AA3448">
            <w:pPr>
              <w:jc w:val="center"/>
              <w:rPr>
                <w:sz w:val="28"/>
                <w:szCs w:val="28"/>
              </w:rPr>
            </w:pPr>
            <w:r w:rsidRPr="00112E4C">
              <w:rPr>
                <w:sz w:val="28"/>
                <w:szCs w:val="28"/>
              </w:rPr>
              <w:t xml:space="preserve">_______________ </w:t>
            </w:r>
            <w:proofErr w:type="spellStart"/>
            <w:r w:rsidRPr="00112E4C">
              <w:rPr>
                <w:sz w:val="28"/>
                <w:szCs w:val="28"/>
              </w:rPr>
              <w:t>А.В.Стецурина</w:t>
            </w:r>
            <w:proofErr w:type="spellEnd"/>
          </w:p>
          <w:p w:rsidR="00FA5250" w:rsidRPr="00112E4C" w:rsidRDefault="00FA5250" w:rsidP="00AA3448">
            <w:pPr>
              <w:jc w:val="center"/>
              <w:rPr>
                <w:sz w:val="28"/>
                <w:szCs w:val="28"/>
              </w:rPr>
            </w:pPr>
          </w:p>
        </w:tc>
      </w:tr>
    </w:tbl>
    <w:p w:rsidR="00FA5250" w:rsidRPr="00112E4C" w:rsidRDefault="00FA5250" w:rsidP="00FA5250">
      <w:pPr>
        <w:spacing w:before="120" w:after="120"/>
        <w:jc w:val="both"/>
        <w:rPr>
          <w:sz w:val="28"/>
          <w:szCs w:val="28"/>
        </w:rPr>
      </w:pPr>
    </w:p>
    <w:p w:rsidR="00644DA7" w:rsidRPr="004609B7" w:rsidRDefault="00644DA7" w:rsidP="00A5021A">
      <w:pPr>
        <w:pStyle w:val="21"/>
        <w:widowControl w:val="0"/>
        <w:shd w:val="clear" w:color="auto" w:fill="auto"/>
        <w:spacing w:line="240" w:lineRule="auto"/>
        <w:ind w:right="-2" w:firstLine="426"/>
        <w:rPr>
          <w:sz w:val="24"/>
          <w:szCs w:val="24"/>
        </w:rPr>
      </w:pPr>
    </w:p>
    <w:sectPr w:rsidR="00644DA7" w:rsidRPr="004609B7" w:rsidSect="00CC4394">
      <w:pgSz w:w="11906" w:h="16838"/>
      <w:pgMar w:top="567" w:right="567" w:bottom="851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103" w:rsidRDefault="00161103" w:rsidP="006F2017">
      <w:r>
        <w:separator/>
      </w:r>
    </w:p>
  </w:endnote>
  <w:endnote w:type="continuationSeparator" w:id="0">
    <w:p w:rsidR="00161103" w:rsidRDefault="00161103" w:rsidP="006F20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80594396"/>
      <w:docPartObj>
        <w:docPartGallery w:val="Page Numbers (Bottom of Page)"/>
        <w:docPartUnique/>
      </w:docPartObj>
    </w:sdtPr>
    <w:sdtContent>
      <w:p w:rsidR="00AA3448" w:rsidRDefault="006967FF">
        <w:pPr>
          <w:pStyle w:val="af"/>
          <w:jc w:val="center"/>
        </w:pPr>
        <w:fldSimple w:instr="PAGE   \* MERGEFORMAT">
          <w:r w:rsidR="00482EF0">
            <w:rPr>
              <w:noProof/>
            </w:rPr>
            <w:t>8</w:t>
          </w:r>
        </w:fldSimple>
      </w:p>
    </w:sdtContent>
  </w:sdt>
  <w:p w:rsidR="00AA3448" w:rsidRDefault="00AA3448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448" w:rsidRDefault="00AA3448">
    <w:pPr>
      <w:pStyle w:val="af"/>
      <w:jc w:val="center"/>
    </w:pPr>
  </w:p>
  <w:p w:rsidR="00AA3448" w:rsidRDefault="00AA3448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103" w:rsidRDefault="00161103" w:rsidP="006F2017">
      <w:r>
        <w:separator/>
      </w:r>
    </w:p>
  </w:footnote>
  <w:footnote w:type="continuationSeparator" w:id="0">
    <w:p w:rsidR="00161103" w:rsidRDefault="00161103" w:rsidP="006F20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9D42D3"/>
    <w:multiLevelType w:val="multilevel"/>
    <w:tmpl w:val="C7DE042C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1"/>
        <w:u w:val="none"/>
      </w:rPr>
    </w:lvl>
    <w:lvl w:ilvl="1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1"/>
        <w:u w:val="none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3242369"/>
    <w:multiLevelType w:val="hybridMultilevel"/>
    <w:tmpl w:val="577E0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99054A"/>
    <w:multiLevelType w:val="hybridMultilevel"/>
    <w:tmpl w:val="4B00BD2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0105D84"/>
    <w:multiLevelType w:val="multilevel"/>
    <w:tmpl w:val="CB40EDE4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1"/>
        <w:u w:val="none"/>
      </w:rPr>
    </w:lvl>
    <w:lvl w:ilvl="1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1"/>
        <w:u w:val="none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1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E440D7"/>
    <w:multiLevelType w:val="hybridMultilevel"/>
    <w:tmpl w:val="6532CD2C"/>
    <w:lvl w:ilvl="0" w:tplc="F9C48BCC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  <w:color w:val="auto"/>
        <w:sz w:val="24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1BB1156B"/>
    <w:multiLevelType w:val="multilevel"/>
    <w:tmpl w:val="D390B360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1"/>
        <w:u w:val="none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2C0565"/>
    <w:multiLevelType w:val="multilevel"/>
    <w:tmpl w:val="183070F0"/>
    <w:styleLink w:val="1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2.%1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11">
    <w:nsid w:val="45F17C2B"/>
    <w:multiLevelType w:val="multilevel"/>
    <w:tmpl w:val="9EE8B7BE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1"/>
        <w:u w:val="none"/>
      </w:rPr>
    </w:lvl>
    <w:lvl w:ilvl="1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1"/>
        <w:u w:val="none"/>
      </w:rPr>
    </w:lvl>
    <w:lvl w:ilvl="2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1"/>
        <w:u w:val="none"/>
      </w:rPr>
    </w:lvl>
    <w:lvl w:ilvl="3">
      <w:start w:val="1"/>
      <w:numFmt w:val="decimal"/>
      <w:lvlText w:val="%4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9B20616"/>
    <w:multiLevelType w:val="multilevel"/>
    <w:tmpl w:val="732617CC"/>
    <w:styleLink w:val="a"/>
    <w:lvl w:ilvl="0">
      <w:start w:val="1"/>
      <w:numFmt w:val="decimal"/>
      <w:suff w:val="space"/>
      <w:lvlText w:val="%1."/>
      <w:lvlJc w:val="left"/>
      <w:pPr>
        <w:ind w:left="340" w:hanging="17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10" w:hanging="17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850" w:hanging="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0" w:hanging="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60" w:hanging="17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0" w:hanging="17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0" w:hanging="170"/>
      </w:pPr>
      <w:rPr>
        <w:rFonts w:hint="default"/>
      </w:rPr>
    </w:lvl>
  </w:abstractNum>
  <w:abstractNum w:abstractNumId="13">
    <w:nsid w:val="4F6463DB"/>
    <w:multiLevelType w:val="hybridMultilevel"/>
    <w:tmpl w:val="05168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582818"/>
    <w:multiLevelType w:val="multilevel"/>
    <w:tmpl w:val="BAA84E4E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1"/>
        <w:u w:val="none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692759"/>
    <w:multiLevelType w:val="hybridMultilevel"/>
    <w:tmpl w:val="8D7668E8"/>
    <w:lvl w:ilvl="0" w:tplc="F9C48BCC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  <w:color w:val="auto"/>
        <w:sz w:val="24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67E74353"/>
    <w:multiLevelType w:val="multilevel"/>
    <w:tmpl w:val="08F4F25A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1"/>
        <w:u w:val="none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3F1C18"/>
    <w:multiLevelType w:val="hybridMultilevel"/>
    <w:tmpl w:val="E09A0612"/>
    <w:lvl w:ilvl="0" w:tplc="F9C48BC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6"/>
  </w:num>
  <w:num w:numId="4">
    <w:abstractNumId w:val="16"/>
  </w:num>
  <w:num w:numId="5">
    <w:abstractNumId w:val="4"/>
  </w:num>
  <w:num w:numId="6">
    <w:abstractNumId w:val="11"/>
  </w:num>
  <w:num w:numId="7">
    <w:abstractNumId w:val="7"/>
  </w:num>
  <w:num w:numId="8">
    <w:abstractNumId w:val="9"/>
  </w:num>
  <w:num w:numId="9">
    <w:abstractNumId w:val="14"/>
  </w:num>
  <w:num w:numId="10">
    <w:abstractNumId w:val="15"/>
  </w:num>
  <w:num w:numId="11">
    <w:abstractNumId w:val="8"/>
  </w:num>
  <w:num w:numId="12">
    <w:abstractNumId w:val="17"/>
  </w:num>
  <w:num w:numId="13">
    <w:abstractNumId w:val="13"/>
  </w:num>
  <w:num w:numId="14">
    <w:abstractNumId w:val="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3E80"/>
    <w:rsid w:val="0003411C"/>
    <w:rsid w:val="00036892"/>
    <w:rsid w:val="000408F1"/>
    <w:rsid w:val="00046662"/>
    <w:rsid w:val="00052203"/>
    <w:rsid w:val="00070C03"/>
    <w:rsid w:val="00074146"/>
    <w:rsid w:val="000805F1"/>
    <w:rsid w:val="000A04D8"/>
    <w:rsid w:val="000B0ABE"/>
    <w:rsid w:val="000B420B"/>
    <w:rsid w:val="000C0595"/>
    <w:rsid w:val="000E29E6"/>
    <w:rsid w:val="000F1252"/>
    <w:rsid w:val="000F1B4D"/>
    <w:rsid w:val="000F2AAB"/>
    <w:rsid w:val="000F3D19"/>
    <w:rsid w:val="000F599C"/>
    <w:rsid w:val="00101066"/>
    <w:rsid w:val="00110BBB"/>
    <w:rsid w:val="00112959"/>
    <w:rsid w:val="00124D5D"/>
    <w:rsid w:val="00135F2C"/>
    <w:rsid w:val="00161103"/>
    <w:rsid w:val="001743EC"/>
    <w:rsid w:val="00196852"/>
    <w:rsid w:val="001B1F21"/>
    <w:rsid w:val="001B284D"/>
    <w:rsid w:val="001D27A9"/>
    <w:rsid w:val="001D345B"/>
    <w:rsid w:val="001F6824"/>
    <w:rsid w:val="001F7209"/>
    <w:rsid w:val="00254D58"/>
    <w:rsid w:val="002A65A8"/>
    <w:rsid w:val="002B30EF"/>
    <w:rsid w:val="002D5233"/>
    <w:rsid w:val="002D7EB8"/>
    <w:rsid w:val="002F4DA5"/>
    <w:rsid w:val="00312087"/>
    <w:rsid w:val="00332C02"/>
    <w:rsid w:val="00347D00"/>
    <w:rsid w:val="003563F3"/>
    <w:rsid w:val="003A1AD5"/>
    <w:rsid w:val="003A46C6"/>
    <w:rsid w:val="003C52BA"/>
    <w:rsid w:val="003E1B18"/>
    <w:rsid w:val="003F0ECA"/>
    <w:rsid w:val="004128F4"/>
    <w:rsid w:val="00420524"/>
    <w:rsid w:val="00427B02"/>
    <w:rsid w:val="0043259B"/>
    <w:rsid w:val="00442E51"/>
    <w:rsid w:val="00447A89"/>
    <w:rsid w:val="004506F6"/>
    <w:rsid w:val="00453C10"/>
    <w:rsid w:val="004609B7"/>
    <w:rsid w:val="00474894"/>
    <w:rsid w:val="00474C3B"/>
    <w:rsid w:val="00482EF0"/>
    <w:rsid w:val="00496F53"/>
    <w:rsid w:val="004A1B39"/>
    <w:rsid w:val="004C156F"/>
    <w:rsid w:val="004D4AA1"/>
    <w:rsid w:val="004E0BA4"/>
    <w:rsid w:val="004F76B3"/>
    <w:rsid w:val="00520976"/>
    <w:rsid w:val="00591C66"/>
    <w:rsid w:val="005968FD"/>
    <w:rsid w:val="005A6DA1"/>
    <w:rsid w:val="005B20B8"/>
    <w:rsid w:val="005C21E9"/>
    <w:rsid w:val="005E5528"/>
    <w:rsid w:val="005F72A6"/>
    <w:rsid w:val="006054C4"/>
    <w:rsid w:val="0062090F"/>
    <w:rsid w:val="00644DA7"/>
    <w:rsid w:val="006727A9"/>
    <w:rsid w:val="00677CF7"/>
    <w:rsid w:val="006853E4"/>
    <w:rsid w:val="00694C72"/>
    <w:rsid w:val="006967FF"/>
    <w:rsid w:val="006A1D78"/>
    <w:rsid w:val="006A7599"/>
    <w:rsid w:val="006B600C"/>
    <w:rsid w:val="006C41DA"/>
    <w:rsid w:val="006E104E"/>
    <w:rsid w:val="006E1070"/>
    <w:rsid w:val="006F2017"/>
    <w:rsid w:val="006F4F38"/>
    <w:rsid w:val="006F7C96"/>
    <w:rsid w:val="006F7D08"/>
    <w:rsid w:val="00704401"/>
    <w:rsid w:val="00715CB5"/>
    <w:rsid w:val="00742565"/>
    <w:rsid w:val="00775AFB"/>
    <w:rsid w:val="00794E94"/>
    <w:rsid w:val="007B37F8"/>
    <w:rsid w:val="007C3B9B"/>
    <w:rsid w:val="0080027D"/>
    <w:rsid w:val="0080206C"/>
    <w:rsid w:val="00805085"/>
    <w:rsid w:val="008610C3"/>
    <w:rsid w:val="008672F0"/>
    <w:rsid w:val="00876E29"/>
    <w:rsid w:val="0088134F"/>
    <w:rsid w:val="00884F9E"/>
    <w:rsid w:val="008B2EDE"/>
    <w:rsid w:val="008B3418"/>
    <w:rsid w:val="008C3F72"/>
    <w:rsid w:val="008E28AC"/>
    <w:rsid w:val="008E291B"/>
    <w:rsid w:val="00912735"/>
    <w:rsid w:val="009148FC"/>
    <w:rsid w:val="00931764"/>
    <w:rsid w:val="00933D82"/>
    <w:rsid w:val="00960DB3"/>
    <w:rsid w:val="00967A2A"/>
    <w:rsid w:val="00967D87"/>
    <w:rsid w:val="00981356"/>
    <w:rsid w:val="0098560B"/>
    <w:rsid w:val="00986D31"/>
    <w:rsid w:val="0099029F"/>
    <w:rsid w:val="00991CF8"/>
    <w:rsid w:val="00996BF9"/>
    <w:rsid w:val="009A0678"/>
    <w:rsid w:val="009A29B7"/>
    <w:rsid w:val="009C1095"/>
    <w:rsid w:val="009C68F8"/>
    <w:rsid w:val="009D4614"/>
    <w:rsid w:val="009D661C"/>
    <w:rsid w:val="009E0387"/>
    <w:rsid w:val="009E7038"/>
    <w:rsid w:val="009F2A66"/>
    <w:rsid w:val="00A1252A"/>
    <w:rsid w:val="00A24438"/>
    <w:rsid w:val="00A4047A"/>
    <w:rsid w:val="00A41B5D"/>
    <w:rsid w:val="00A5021A"/>
    <w:rsid w:val="00A55C9E"/>
    <w:rsid w:val="00A57985"/>
    <w:rsid w:val="00A62A80"/>
    <w:rsid w:val="00A74E92"/>
    <w:rsid w:val="00A848C7"/>
    <w:rsid w:val="00A93C44"/>
    <w:rsid w:val="00AA3448"/>
    <w:rsid w:val="00AD095A"/>
    <w:rsid w:val="00B147B0"/>
    <w:rsid w:val="00B24A1D"/>
    <w:rsid w:val="00B33037"/>
    <w:rsid w:val="00B35E80"/>
    <w:rsid w:val="00B37066"/>
    <w:rsid w:val="00B560A8"/>
    <w:rsid w:val="00B83D06"/>
    <w:rsid w:val="00B90789"/>
    <w:rsid w:val="00BA0A62"/>
    <w:rsid w:val="00BA2C90"/>
    <w:rsid w:val="00BB09E7"/>
    <w:rsid w:val="00BB2610"/>
    <w:rsid w:val="00BF1022"/>
    <w:rsid w:val="00C04FDC"/>
    <w:rsid w:val="00C25B54"/>
    <w:rsid w:val="00C415EE"/>
    <w:rsid w:val="00C749C5"/>
    <w:rsid w:val="00C759F6"/>
    <w:rsid w:val="00C76E51"/>
    <w:rsid w:val="00C85C1C"/>
    <w:rsid w:val="00C9502C"/>
    <w:rsid w:val="00CA34CA"/>
    <w:rsid w:val="00CA6A9E"/>
    <w:rsid w:val="00CB228C"/>
    <w:rsid w:val="00CC4394"/>
    <w:rsid w:val="00CD12F2"/>
    <w:rsid w:val="00D049A8"/>
    <w:rsid w:val="00D12435"/>
    <w:rsid w:val="00D15279"/>
    <w:rsid w:val="00D2795B"/>
    <w:rsid w:val="00D6252C"/>
    <w:rsid w:val="00D64985"/>
    <w:rsid w:val="00D706EC"/>
    <w:rsid w:val="00D76D41"/>
    <w:rsid w:val="00D8338F"/>
    <w:rsid w:val="00DA7DAF"/>
    <w:rsid w:val="00DB7D22"/>
    <w:rsid w:val="00DF104A"/>
    <w:rsid w:val="00E04E6C"/>
    <w:rsid w:val="00E24256"/>
    <w:rsid w:val="00E56767"/>
    <w:rsid w:val="00E7248E"/>
    <w:rsid w:val="00E856DD"/>
    <w:rsid w:val="00E93E80"/>
    <w:rsid w:val="00EA2EE1"/>
    <w:rsid w:val="00EC2453"/>
    <w:rsid w:val="00EE185F"/>
    <w:rsid w:val="00EF2B23"/>
    <w:rsid w:val="00F0279D"/>
    <w:rsid w:val="00F03C97"/>
    <w:rsid w:val="00F15658"/>
    <w:rsid w:val="00F309D7"/>
    <w:rsid w:val="00F36FEE"/>
    <w:rsid w:val="00F43480"/>
    <w:rsid w:val="00F43BEF"/>
    <w:rsid w:val="00F46DC3"/>
    <w:rsid w:val="00F62700"/>
    <w:rsid w:val="00F72FAF"/>
    <w:rsid w:val="00FA3620"/>
    <w:rsid w:val="00FA5250"/>
    <w:rsid w:val="00FF18AC"/>
    <w:rsid w:val="00FF6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93E80"/>
    <w:rPr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BF1022"/>
    <w:pPr>
      <w:keepNext/>
      <w:spacing w:before="240" w:after="60" w:line="360" w:lineRule="auto"/>
      <w:ind w:firstLine="709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93E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BF1022"/>
    <w:rPr>
      <w:rFonts w:ascii="Cambria" w:hAnsi="Cambria"/>
      <w:b/>
      <w:bCs/>
      <w:kern w:val="32"/>
      <w:sz w:val="32"/>
      <w:szCs w:val="32"/>
      <w:lang w:eastAsia="ru-RU"/>
    </w:rPr>
  </w:style>
  <w:style w:type="paragraph" w:styleId="a4">
    <w:name w:val="No Spacing"/>
    <w:uiPriority w:val="1"/>
    <w:qFormat/>
    <w:rsid w:val="00BF1022"/>
    <w:rPr>
      <w:rFonts w:ascii="Calibri" w:hAnsi="Calibri"/>
      <w:sz w:val="22"/>
      <w:szCs w:val="22"/>
      <w:lang w:eastAsia="ru-RU"/>
    </w:rPr>
  </w:style>
  <w:style w:type="numbering" w:customStyle="1" w:styleId="1">
    <w:name w:val="Стиль1"/>
    <w:uiPriority w:val="99"/>
    <w:rsid w:val="00884F9E"/>
    <w:pPr>
      <w:numPr>
        <w:numId w:val="1"/>
      </w:numPr>
    </w:pPr>
  </w:style>
  <w:style w:type="numbering" w:customStyle="1" w:styleId="a">
    <w:name w:val="СТИЛЬ"/>
    <w:uiPriority w:val="99"/>
    <w:rsid w:val="00884F9E"/>
    <w:pPr>
      <w:numPr>
        <w:numId w:val="2"/>
      </w:numPr>
    </w:pPr>
  </w:style>
  <w:style w:type="paragraph" w:styleId="a5">
    <w:name w:val="Normal (Web)"/>
    <w:basedOn w:val="a0"/>
    <w:rsid w:val="00E93E80"/>
    <w:pPr>
      <w:spacing w:before="100" w:beforeAutospacing="1" w:after="100" w:afterAutospacing="1"/>
    </w:pPr>
  </w:style>
  <w:style w:type="character" w:customStyle="1" w:styleId="20">
    <w:name w:val="Заголовок 2 Знак"/>
    <w:basedOn w:val="a1"/>
    <w:link w:val="2"/>
    <w:rsid w:val="00E93E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List Paragraph"/>
    <w:basedOn w:val="a0"/>
    <w:uiPriority w:val="34"/>
    <w:qFormat/>
    <w:rsid w:val="00E56767"/>
    <w:pPr>
      <w:ind w:left="720"/>
      <w:contextualSpacing/>
    </w:pPr>
  </w:style>
  <w:style w:type="table" w:styleId="a7">
    <w:name w:val="Table Grid"/>
    <w:basedOn w:val="a2"/>
    <w:uiPriority w:val="59"/>
    <w:rsid w:val="00B24A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0"/>
    <w:link w:val="a9"/>
    <w:uiPriority w:val="99"/>
    <w:semiHidden/>
    <w:unhideWhenUsed/>
    <w:rsid w:val="004128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4128F4"/>
    <w:rPr>
      <w:rFonts w:ascii="Tahoma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semiHidden/>
    <w:unhideWhenUsed/>
    <w:rsid w:val="004128F4"/>
    <w:rPr>
      <w:color w:val="0000FF"/>
      <w:u w:val="single"/>
    </w:rPr>
  </w:style>
  <w:style w:type="character" w:styleId="ab">
    <w:name w:val="FollowedHyperlink"/>
    <w:basedOn w:val="a1"/>
    <w:uiPriority w:val="99"/>
    <w:semiHidden/>
    <w:unhideWhenUsed/>
    <w:rsid w:val="004128F4"/>
    <w:rPr>
      <w:color w:val="800080"/>
      <w:u w:val="single"/>
    </w:rPr>
  </w:style>
  <w:style w:type="paragraph" w:customStyle="1" w:styleId="xl65">
    <w:name w:val="xl65"/>
    <w:basedOn w:val="a0"/>
    <w:rsid w:val="004128F4"/>
    <w:pPr>
      <w:spacing w:before="100" w:beforeAutospacing="1" w:after="100" w:afterAutospacing="1"/>
    </w:pPr>
  </w:style>
  <w:style w:type="paragraph" w:customStyle="1" w:styleId="xl66">
    <w:name w:val="xl66"/>
    <w:basedOn w:val="a0"/>
    <w:rsid w:val="004128F4"/>
    <w:pP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0"/>
    <w:rsid w:val="004128F4"/>
    <w:pPr>
      <w:spacing w:before="100" w:beforeAutospacing="1" w:after="100" w:afterAutospacing="1"/>
      <w:jc w:val="both"/>
      <w:textAlignment w:val="center"/>
    </w:pPr>
  </w:style>
  <w:style w:type="paragraph" w:customStyle="1" w:styleId="xl68">
    <w:name w:val="xl68"/>
    <w:basedOn w:val="a0"/>
    <w:rsid w:val="00412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0"/>
    <w:rsid w:val="00412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70">
    <w:name w:val="xl70"/>
    <w:basedOn w:val="a0"/>
    <w:rsid w:val="00412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71">
    <w:name w:val="xl71"/>
    <w:basedOn w:val="a0"/>
    <w:rsid w:val="00412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4128F4"/>
    <w:pP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73">
    <w:name w:val="xl73"/>
    <w:basedOn w:val="a0"/>
    <w:rsid w:val="004128F4"/>
    <w:pPr>
      <w:spacing w:before="100" w:beforeAutospacing="1" w:after="100" w:afterAutospacing="1"/>
      <w:jc w:val="center"/>
      <w:textAlignment w:val="center"/>
    </w:pPr>
    <w:rPr>
      <w:color w:val="0070C0"/>
      <w:sz w:val="36"/>
      <w:szCs w:val="36"/>
    </w:rPr>
  </w:style>
  <w:style w:type="paragraph" w:customStyle="1" w:styleId="xl74">
    <w:name w:val="xl74"/>
    <w:basedOn w:val="a0"/>
    <w:rsid w:val="00412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0"/>
    <w:rsid w:val="004128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0"/>
    <w:rsid w:val="000F2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0"/>
    <w:rsid w:val="000F2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0"/>
    <w:rsid w:val="000F2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character" w:customStyle="1" w:styleId="ac">
    <w:name w:val="Основной текст_"/>
    <w:basedOn w:val="a1"/>
    <w:link w:val="21"/>
    <w:rsid w:val="00A55C9E"/>
    <w:rPr>
      <w:sz w:val="21"/>
      <w:szCs w:val="21"/>
      <w:shd w:val="clear" w:color="auto" w:fill="FFFFFF"/>
    </w:rPr>
  </w:style>
  <w:style w:type="paragraph" w:customStyle="1" w:styleId="21">
    <w:name w:val="Основной текст2"/>
    <w:basedOn w:val="a0"/>
    <w:link w:val="ac"/>
    <w:rsid w:val="00A55C9E"/>
    <w:pPr>
      <w:shd w:val="clear" w:color="auto" w:fill="FFFFFF"/>
      <w:spacing w:before="120" w:after="120" w:line="288" w:lineRule="exact"/>
      <w:ind w:firstLine="360"/>
      <w:jc w:val="both"/>
    </w:pPr>
    <w:rPr>
      <w:sz w:val="21"/>
      <w:szCs w:val="21"/>
      <w:lang w:eastAsia="en-US"/>
    </w:rPr>
  </w:style>
  <w:style w:type="paragraph" w:styleId="ad">
    <w:name w:val="header"/>
    <w:basedOn w:val="a0"/>
    <w:link w:val="ae"/>
    <w:uiPriority w:val="99"/>
    <w:unhideWhenUsed/>
    <w:rsid w:val="006F201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6F2017"/>
    <w:rPr>
      <w:sz w:val="24"/>
      <w:szCs w:val="24"/>
      <w:lang w:eastAsia="ru-RU"/>
    </w:rPr>
  </w:style>
  <w:style w:type="paragraph" w:styleId="af">
    <w:name w:val="footer"/>
    <w:basedOn w:val="a0"/>
    <w:link w:val="af0"/>
    <w:uiPriority w:val="99"/>
    <w:unhideWhenUsed/>
    <w:rsid w:val="006F201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6F2017"/>
    <w:rPr>
      <w:sz w:val="24"/>
      <w:szCs w:val="24"/>
      <w:lang w:eastAsia="ru-RU"/>
    </w:rPr>
  </w:style>
  <w:style w:type="paragraph" w:customStyle="1" w:styleId="Style19">
    <w:name w:val="Style19"/>
    <w:basedOn w:val="a0"/>
    <w:rsid w:val="003A1AD5"/>
    <w:pPr>
      <w:widowControl w:val="0"/>
      <w:suppressAutoHyphens/>
      <w:autoSpaceDE w:val="0"/>
      <w:spacing w:line="744" w:lineRule="exact"/>
      <w:ind w:firstLine="696"/>
    </w:pPr>
    <w:rPr>
      <w:lang w:eastAsia="ar-SA"/>
    </w:rPr>
  </w:style>
  <w:style w:type="paragraph" w:customStyle="1" w:styleId="Style22">
    <w:name w:val="Style22"/>
    <w:basedOn w:val="a0"/>
    <w:rsid w:val="003A1AD5"/>
    <w:pPr>
      <w:widowControl w:val="0"/>
      <w:suppressAutoHyphens/>
      <w:autoSpaceDE w:val="0"/>
      <w:spacing w:line="370" w:lineRule="exact"/>
      <w:ind w:hanging="355"/>
    </w:pPr>
    <w:rPr>
      <w:lang w:eastAsia="ar-SA"/>
    </w:rPr>
  </w:style>
  <w:style w:type="paragraph" w:customStyle="1" w:styleId="Style5">
    <w:name w:val="Style5"/>
    <w:basedOn w:val="a0"/>
    <w:rsid w:val="003A1AD5"/>
    <w:pPr>
      <w:widowControl w:val="0"/>
      <w:suppressAutoHyphens/>
      <w:autoSpaceDE w:val="0"/>
    </w:pPr>
    <w:rPr>
      <w:lang w:eastAsia="ar-SA"/>
    </w:rPr>
  </w:style>
  <w:style w:type="paragraph" w:customStyle="1" w:styleId="Style10">
    <w:name w:val="Style10"/>
    <w:basedOn w:val="a0"/>
    <w:rsid w:val="003A1AD5"/>
    <w:pPr>
      <w:widowControl w:val="0"/>
      <w:suppressAutoHyphens/>
      <w:autoSpaceDE w:val="0"/>
      <w:spacing w:line="326" w:lineRule="exact"/>
      <w:jc w:val="both"/>
    </w:pPr>
    <w:rPr>
      <w:lang w:eastAsia="ar-SA"/>
    </w:rPr>
  </w:style>
  <w:style w:type="character" w:customStyle="1" w:styleId="FontStyle37">
    <w:name w:val="Font Style37"/>
    <w:basedOn w:val="a1"/>
    <w:rsid w:val="003A1AD5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8">
    <w:name w:val="Font Style38"/>
    <w:basedOn w:val="a1"/>
    <w:rsid w:val="003A1AD5"/>
    <w:rPr>
      <w:rFonts w:ascii="Times New Roman" w:hAnsi="Times New Roman" w:cs="Times New Roman" w:hint="default"/>
      <w:sz w:val="26"/>
      <w:szCs w:val="26"/>
    </w:rPr>
  </w:style>
  <w:style w:type="character" w:customStyle="1" w:styleId="FontStyle39">
    <w:name w:val="Font Style39"/>
    <w:basedOn w:val="a1"/>
    <w:rsid w:val="003A1AD5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Zag11">
    <w:name w:val="Zag_11"/>
    <w:rsid w:val="002D7EB8"/>
  </w:style>
  <w:style w:type="paragraph" w:customStyle="1" w:styleId="Zag3">
    <w:name w:val="Zag_3"/>
    <w:basedOn w:val="a0"/>
    <w:rsid w:val="002D7EB8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lang w:val="en-US"/>
    </w:rPr>
  </w:style>
  <w:style w:type="character" w:customStyle="1" w:styleId="Bodytext">
    <w:name w:val="Body text_"/>
    <w:link w:val="12"/>
    <w:rsid w:val="00D8338F"/>
    <w:rPr>
      <w:rFonts w:ascii="Arial" w:eastAsia="Arial" w:hAnsi="Arial"/>
      <w:sz w:val="21"/>
      <w:szCs w:val="21"/>
      <w:shd w:val="clear" w:color="auto" w:fill="FFFFFF"/>
    </w:rPr>
  </w:style>
  <w:style w:type="character" w:customStyle="1" w:styleId="BodytextBold">
    <w:name w:val="Body text + Bold"/>
    <w:rsid w:val="00D8338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12">
    <w:name w:val="Основной текст1"/>
    <w:basedOn w:val="a0"/>
    <w:link w:val="Bodytext"/>
    <w:rsid w:val="00D8338F"/>
    <w:pPr>
      <w:shd w:val="clear" w:color="auto" w:fill="FFFFFF"/>
      <w:spacing w:before="240" w:after="240" w:line="254" w:lineRule="exact"/>
      <w:jc w:val="both"/>
    </w:pPr>
    <w:rPr>
      <w:rFonts w:ascii="Arial" w:eastAsia="Arial" w:hAnsi="Arial"/>
      <w:sz w:val="21"/>
      <w:szCs w:val="21"/>
      <w:lang w:eastAsia="en-US"/>
    </w:rPr>
  </w:style>
  <w:style w:type="character" w:customStyle="1" w:styleId="af1">
    <w:name w:val="Основной текст + Полужирный"/>
    <w:basedOn w:val="ac"/>
    <w:rsid w:val="008610C3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table" w:customStyle="1" w:styleId="13">
    <w:name w:val="Сетка таблицы1"/>
    <w:basedOn w:val="a2"/>
    <w:next w:val="a7"/>
    <w:uiPriority w:val="59"/>
    <w:rsid w:val="006A7599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93E80"/>
    <w:rPr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BF1022"/>
    <w:pPr>
      <w:keepNext/>
      <w:spacing w:before="240" w:after="60" w:line="360" w:lineRule="auto"/>
      <w:ind w:firstLine="709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93E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BF1022"/>
    <w:rPr>
      <w:rFonts w:ascii="Cambria" w:hAnsi="Cambria"/>
      <w:b/>
      <w:bCs/>
      <w:kern w:val="32"/>
      <w:sz w:val="32"/>
      <w:szCs w:val="32"/>
      <w:lang w:eastAsia="ru-RU"/>
    </w:rPr>
  </w:style>
  <w:style w:type="paragraph" w:styleId="a4">
    <w:name w:val="No Spacing"/>
    <w:uiPriority w:val="1"/>
    <w:qFormat/>
    <w:rsid w:val="00BF1022"/>
    <w:rPr>
      <w:rFonts w:ascii="Calibri" w:hAnsi="Calibri"/>
      <w:sz w:val="22"/>
      <w:szCs w:val="22"/>
      <w:lang w:eastAsia="ru-RU"/>
    </w:rPr>
  </w:style>
  <w:style w:type="numbering" w:customStyle="1" w:styleId="1">
    <w:name w:val="Стиль1"/>
    <w:uiPriority w:val="99"/>
    <w:rsid w:val="00884F9E"/>
    <w:pPr>
      <w:numPr>
        <w:numId w:val="1"/>
      </w:numPr>
    </w:pPr>
  </w:style>
  <w:style w:type="numbering" w:customStyle="1" w:styleId="a">
    <w:name w:val="СТИЛЬ"/>
    <w:uiPriority w:val="99"/>
    <w:rsid w:val="00884F9E"/>
    <w:pPr>
      <w:numPr>
        <w:numId w:val="2"/>
      </w:numPr>
    </w:pPr>
  </w:style>
  <w:style w:type="paragraph" w:styleId="a5">
    <w:name w:val="Normal (Web)"/>
    <w:basedOn w:val="a0"/>
    <w:rsid w:val="00E93E80"/>
    <w:pPr>
      <w:spacing w:before="100" w:beforeAutospacing="1" w:after="100" w:afterAutospacing="1"/>
    </w:pPr>
  </w:style>
  <w:style w:type="character" w:customStyle="1" w:styleId="20">
    <w:name w:val="Заголовок 2 Знак"/>
    <w:basedOn w:val="a1"/>
    <w:link w:val="2"/>
    <w:rsid w:val="00E93E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List Paragraph"/>
    <w:basedOn w:val="a0"/>
    <w:uiPriority w:val="34"/>
    <w:qFormat/>
    <w:rsid w:val="00E56767"/>
    <w:pPr>
      <w:ind w:left="720"/>
      <w:contextualSpacing/>
    </w:pPr>
  </w:style>
  <w:style w:type="table" w:styleId="a7">
    <w:name w:val="Table Grid"/>
    <w:basedOn w:val="a2"/>
    <w:uiPriority w:val="59"/>
    <w:rsid w:val="00B24A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0"/>
    <w:link w:val="a9"/>
    <w:uiPriority w:val="99"/>
    <w:semiHidden/>
    <w:unhideWhenUsed/>
    <w:rsid w:val="004128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4128F4"/>
    <w:rPr>
      <w:rFonts w:ascii="Tahoma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semiHidden/>
    <w:unhideWhenUsed/>
    <w:rsid w:val="004128F4"/>
    <w:rPr>
      <w:color w:val="0000FF"/>
      <w:u w:val="single"/>
    </w:rPr>
  </w:style>
  <w:style w:type="character" w:styleId="ab">
    <w:name w:val="FollowedHyperlink"/>
    <w:basedOn w:val="a1"/>
    <w:uiPriority w:val="99"/>
    <w:semiHidden/>
    <w:unhideWhenUsed/>
    <w:rsid w:val="004128F4"/>
    <w:rPr>
      <w:color w:val="800080"/>
      <w:u w:val="single"/>
    </w:rPr>
  </w:style>
  <w:style w:type="paragraph" w:customStyle="1" w:styleId="xl65">
    <w:name w:val="xl65"/>
    <w:basedOn w:val="a0"/>
    <w:rsid w:val="004128F4"/>
    <w:pPr>
      <w:spacing w:before="100" w:beforeAutospacing="1" w:after="100" w:afterAutospacing="1"/>
    </w:pPr>
  </w:style>
  <w:style w:type="paragraph" w:customStyle="1" w:styleId="xl66">
    <w:name w:val="xl66"/>
    <w:basedOn w:val="a0"/>
    <w:rsid w:val="004128F4"/>
    <w:pP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0"/>
    <w:rsid w:val="004128F4"/>
    <w:pPr>
      <w:spacing w:before="100" w:beforeAutospacing="1" w:after="100" w:afterAutospacing="1"/>
      <w:jc w:val="both"/>
      <w:textAlignment w:val="center"/>
    </w:pPr>
  </w:style>
  <w:style w:type="paragraph" w:customStyle="1" w:styleId="xl68">
    <w:name w:val="xl68"/>
    <w:basedOn w:val="a0"/>
    <w:rsid w:val="00412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0"/>
    <w:rsid w:val="00412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70">
    <w:name w:val="xl70"/>
    <w:basedOn w:val="a0"/>
    <w:rsid w:val="00412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71">
    <w:name w:val="xl71"/>
    <w:basedOn w:val="a0"/>
    <w:rsid w:val="00412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4128F4"/>
    <w:pP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73">
    <w:name w:val="xl73"/>
    <w:basedOn w:val="a0"/>
    <w:rsid w:val="004128F4"/>
    <w:pPr>
      <w:spacing w:before="100" w:beforeAutospacing="1" w:after="100" w:afterAutospacing="1"/>
      <w:jc w:val="center"/>
      <w:textAlignment w:val="center"/>
    </w:pPr>
    <w:rPr>
      <w:color w:val="0070C0"/>
      <w:sz w:val="36"/>
      <w:szCs w:val="36"/>
    </w:rPr>
  </w:style>
  <w:style w:type="paragraph" w:customStyle="1" w:styleId="xl74">
    <w:name w:val="xl74"/>
    <w:basedOn w:val="a0"/>
    <w:rsid w:val="00412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0"/>
    <w:rsid w:val="004128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0"/>
    <w:rsid w:val="000F2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0"/>
    <w:rsid w:val="000F2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0"/>
    <w:rsid w:val="000F2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character" w:customStyle="1" w:styleId="ac">
    <w:name w:val="Основной текст_"/>
    <w:basedOn w:val="a1"/>
    <w:link w:val="21"/>
    <w:rsid w:val="00A55C9E"/>
    <w:rPr>
      <w:sz w:val="21"/>
      <w:szCs w:val="21"/>
      <w:shd w:val="clear" w:color="auto" w:fill="FFFFFF"/>
    </w:rPr>
  </w:style>
  <w:style w:type="paragraph" w:customStyle="1" w:styleId="21">
    <w:name w:val="Основной текст2"/>
    <w:basedOn w:val="a0"/>
    <w:link w:val="ac"/>
    <w:rsid w:val="00A55C9E"/>
    <w:pPr>
      <w:shd w:val="clear" w:color="auto" w:fill="FFFFFF"/>
      <w:spacing w:before="120" w:after="120" w:line="288" w:lineRule="exact"/>
      <w:ind w:firstLine="360"/>
      <w:jc w:val="both"/>
    </w:pPr>
    <w:rPr>
      <w:sz w:val="21"/>
      <w:szCs w:val="21"/>
      <w:lang w:eastAsia="en-US"/>
    </w:rPr>
  </w:style>
  <w:style w:type="paragraph" w:styleId="ad">
    <w:name w:val="header"/>
    <w:basedOn w:val="a0"/>
    <w:link w:val="ae"/>
    <w:uiPriority w:val="99"/>
    <w:unhideWhenUsed/>
    <w:rsid w:val="006F201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6F2017"/>
    <w:rPr>
      <w:sz w:val="24"/>
      <w:szCs w:val="24"/>
      <w:lang w:eastAsia="ru-RU"/>
    </w:rPr>
  </w:style>
  <w:style w:type="paragraph" w:styleId="af">
    <w:name w:val="footer"/>
    <w:basedOn w:val="a0"/>
    <w:link w:val="af0"/>
    <w:uiPriority w:val="99"/>
    <w:unhideWhenUsed/>
    <w:rsid w:val="006F201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6F2017"/>
    <w:rPr>
      <w:sz w:val="24"/>
      <w:szCs w:val="24"/>
      <w:lang w:eastAsia="ru-RU"/>
    </w:rPr>
  </w:style>
  <w:style w:type="paragraph" w:customStyle="1" w:styleId="Style19">
    <w:name w:val="Style19"/>
    <w:basedOn w:val="a0"/>
    <w:rsid w:val="003A1AD5"/>
    <w:pPr>
      <w:widowControl w:val="0"/>
      <w:suppressAutoHyphens/>
      <w:autoSpaceDE w:val="0"/>
      <w:spacing w:line="744" w:lineRule="exact"/>
      <w:ind w:firstLine="696"/>
    </w:pPr>
    <w:rPr>
      <w:lang w:eastAsia="ar-SA"/>
    </w:rPr>
  </w:style>
  <w:style w:type="paragraph" w:customStyle="1" w:styleId="Style22">
    <w:name w:val="Style22"/>
    <w:basedOn w:val="a0"/>
    <w:rsid w:val="003A1AD5"/>
    <w:pPr>
      <w:widowControl w:val="0"/>
      <w:suppressAutoHyphens/>
      <w:autoSpaceDE w:val="0"/>
      <w:spacing w:line="370" w:lineRule="exact"/>
      <w:ind w:hanging="355"/>
    </w:pPr>
    <w:rPr>
      <w:lang w:eastAsia="ar-SA"/>
    </w:rPr>
  </w:style>
  <w:style w:type="paragraph" w:customStyle="1" w:styleId="Style5">
    <w:name w:val="Style5"/>
    <w:basedOn w:val="a0"/>
    <w:rsid w:val="003A1AD5"/>
    <w:pPr>
      <w:widowControl w:val="0"/>
      <w:suppressAutoHyphens/>
      <w:autoSpaceDE w:val="0"/>
    </w:pPr>
    <w:rPr>
      <w:lang w:eastAsia="ar-SA"/>
    </w:rPr>
  </w:style>
  <w:style w:type="paragraph" w:customStyle="1" w:styleId="Style10">
    <w:name w:val="Style10"/>
    <w:basedOn w:val="a0"/>
    <w:rsid w:val="003A1AD5"/>
    <w:pPr>
      <w:widowControl w:val="0"/>
      <w:suppressAutoHyphens/>
      <w:autoSpaceDE w:val="0"/>
      <w:spacing w:line="326" w:lineRule="exact"/>
      <w:jc w:val="both"/>
    </w:pPr>
    <w:rPr>
      <w:lang w:eastAsia="ar-SA"/>
    </w:rPr>
  </w:style>
  <w:style w:type="character" w:customStyle="1" w:styleId="FontStyle37">
    <w:name w:val="Font Style37"/>
    <w:basedOn w:val="a1"/>
    <w:rsid w:val="003A1AD5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8">
    <w:name w:val="Font Style38"/>
    <w:basedOn w:val="a1"/>
    <w:rsid w:val="003A1AD5"/>
    <w:rPr>
      <w:rFonts w:ascii="Times New Roman" w:hAnsi="Times New Roman" w:cs="Times New Roman" w:hint="default"/>
      <w:sz w:val="26"/>
      <w:szCs w:val="26"/>
    </w:rPr>
  </w:style>
  <w:style w:type="character" w:customStyle="1" w:styleId="FontStyle39">
    <w:name w:val="Font Style39"/>
    <w:basedOn w:val="a1"/>
    <w:rsid w:val="003A1AD5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Zag11">
    <w:name w:val="Zag_11"/>
    <w:rsid w:val="002D7EB8"/>
  </w:style>
  <w:style w:type="paragraph" w:customStyle="1" w:styleId="Zag3">
    <w:name w:val="Zag_3"/>
    <w:basedOn w:val="a0"/>
    <w:rsid w:val="002D7EB8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lang w:val="en-US"/>
    </w:rPr>
  </w:style>
  <w:style w:type="character" w:customStyle="1" w:styleId="Bodytext">
    <w:name w:val="Body text_"/>
    <w:link w:val="12"/>
    <w:rsid w:val="00D8338F"/>
    <w:rPr>
      <w:rFonts w:ascii="Arial" w:eastAsia="Arial" w:hAnsi="Arial"/>
      <w:sz w:val="21"/>
      <w:szCs w:val="21"/>
      <w:shd w:val="clear" w:color="auto" w:fill="FFFFFF"/>
    </w:rPr>
  </w:style>
  <w:style w:type="character" w:customStyle="1" w:styleId="BodytextBold">
    <w:name w:val="Body text + Bold"/>
    <w:rsid w:val="00D8338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12">
    <w:name w:val="Основной текст1"/>
    <w:basedOn w:val="a0"/>
    <w:link w:val="Bodytext"/>
    <w:rsid w:val="00D8338F"/>
    <w:pPr>
      <w:shd w:val="clear" w:color="auto" w:fill="FFFFFF"/>
      <w:spacing w:before="240" w:after="240" w:line="254" w:lineRule="exact"/>
      <w:jc w:val="both"/>
    </w:pPr>
    <w:rPr>
      <w:rFonts w:ascii="Arial" w:eastAsia="Arial" w:hAnsi="Arial"/>
      <w:sz w:val="21"/>
      <w:szCs w:val="21"/>
      <w:lang w:eastAsia="en-US"/>
    </w:rPr>
  </w:style>
  <w:style w:type="character" w:customStyle="1" w:styleId="af1">
    <w:name w:val="Основной текст + Полужирный"/>
    <w:basedOn w:val="ac"/>
    <w:rsid w:val="008610C3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table" w:customStyle="1" w:styleId="13">
    <w:name w:val="Сетка таблицы1"/>
    <w:basedOn w:val="a2"/>
    <w:next w:val="a7"/>
    <w:uiPriority w:val="59"/>
    <w:rsid w:val="006A7599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0EE08-7962-4CEE-85AE-58ED551E8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2872</Words>
  <Characters>16371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Виталий</cp:lastModifiedBy>
  <cp:revision>5</cp:revision>
  <cp:lastPrinted>2021-09-08T19:07:00Z</cp:lastPrinted>
  <dcterms:created xsi:type="dcterms:W3CDTF">2021-09-08T18:46:00Z</dcterms:created>
  <dcterms:modified xsi:type="dcterms:W3CDTF">2021-12-15T15:58:00Z</dcterms:modified>
</cp:coreProperties>
</file>